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D28" w:rsidRPr="00B14CDF" w:rsidRDefault="00926F55" w:rsidP="005F3D28">
      <w:pPr>
        <w:rPr>
          <w:rFonts w:ascii="Verdana" w:hAnsi="Verdana"/>
          <w:sz w:val="20"/>
        </w:rPr>
      </w:pPr>
      <w:r w:rsidRPr="00926F55">
        <w:t xml:space="preserve"> </w:t>
      </w:r>
      <w:r w:rsidR="005F3D28">
        <w:rPr>
          <w:noProof/>
          <w:lang w:eastAsia="lv-LV"/>
        </w:rPr>
        <w:drawing>
          <wp:inline distT="0" distB="0" distL="0" distR="0" wp14:anchorId="78AF5BE8" wp14:editId="7A65C7CB">
            <wp:extent cx="2428875" cy="123197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193" cy="1244817"/>
                    </a:xfrm>
                    <a:prstGeom prst="rect">
                      <a:avLst/>
                    </a:prstGeom>
                    <a:noFill/>
                    <a:ln>
                      <a:noFill/>
                    </a:ln>
                  </pic:spPr>
                </pic:pic>
              </a:graphicData>
            </a:graphic>
          </wp:inline>
        </w:drawing>
      </w:r>
    </w:p>
    <w:p w:rsidR="005F3D28" w:rsidRPr="00B14CDF" w:rsidRDefault="005F3D28" w:rsidP="005F3D28">
      <w:pPr>
        <w:pStyle w:val="BodyText"/>
        <w:jc w:val="center"/>
        <w:rPr>
          <w:rFonts w:ascii="Verdana" w:hAnsi="Verdana"/>
          <w:b/>
          <w:bCs/>
          <w:sz w:val="28"/>
          <w:szCs w:val="28"/>
          <w:lang w:val="en-GB"/>
        </w:rPr>
      </w:pPr>
      <w:r w:rsidRPr="00B14CDF">
        <w:rPr>
          <w:rFonts w:ascii="Verdana" w:hAnsi="Verdana"/>
          <w:b/>
          <w:bCs/>
          <w:sz w:val="28"/>
          <w:szCs w:val="28"/>
          <w:lang w:val="en-GB"/>
        </w:rPr>
        <w:t>LATVIA - RUSSIA</w:t>
      </w:r>
    </w:p>
    <w:p w:rsidR="005F3D28" w:rsidRPr="00B14CDF" w:rsidRDefault="005F3D28" w:rsidP="005F3D28">
      <w:pPr>
        <w:pStyle w:val="BodyText"/>
        <w:jc w:val="center"/>
        <w:rPr>
          <w:rFonts w:ascii="Verdana" w:hAnsi="Verdana"/>
          <w:b/>
          <w:bCs/>
          <w:sz w:val="28"/>
          <w:szCs w:val="28"/>
          <w:lang w:val="en-GB"/>
        </w:rPr>
      </w:pPr>
      <w:r w:rsidRPr="00B14CDF">
        <w:rPr>
          <w:rFonts w:ascii="Verdana" w:hAnsi="Verdana"/>
          <w:b/>
          <w:bCs/>
          <w:sz w:val="28"/>
          <w:szCs w:val="28"/>
          <w:lang w:val="en-GB"/>
        </w:rPr>
        <w:t>CROSS - BORDER COOPERATION PROGRAMME</w:t>
      </w:r>
    </w:p>
    <w:p w:rsidR="005F3D28" w:rsidRDefault="005F3D28" w:rsidP="005F3D28">
      <w:pPr>
        <w:pStyle w:val="BodyText"/>
        <w:jc w:val="center"/>
        <w:rPr>
          <w:rFonts w:ascii="Verdana" w:hAnsi="Verdana"/>
          <w:b/>
          <w:bCs/>
          <w:sz w:val="28"/>
          <w:szCs w:val="28"/>
          <w:lang w:val="en-GB"/>
        </w:rPr>
      </w:pPr>
      <w:r w:rsidRPr="00B14CDF">
        <w:rPr>
          <w:rFonts w:ascii="Verdana" w:hAnsi="Verdana"/>
          <w:b/>
          <w:bCs/>
          <w:sz w:val="28"/>
          <w:szCs w:val="28"/>
          <w:lang w:val="en-GB"/>
        </w:rPr>
        <w:t xml:space="preserve">2014-2020 </w:t>
      </w:r>
    </w:p>
    <w:p w:rsidR="005F3D28" w:rsidRPr="00B14CDF" w:rsidRDefault="005F3D28" w:rsidP="005F3D28">
      <w:pPr>
        <w:pStyle w:val="BodyText"/>
        <w:jc w:val="center"/>
        <w:rPr>
          <w:rFonts w:ascii="Verdana" w:hAnsi="Verdana"/>
          <w:b/>
          <w:bCs/>
          <w:sz w:val="28"/>
          <w:szCs w:val="28"/>
          <w:lang w:val="en-GB"/>
        </w:rPr>
      </w:pPr>
      <w:r>
        <w:rPr>
          <w:rFonts w:ascii="Verdana" w:hAnsi="Verdana"/>
          <w:b/>
          <w:bCs/>
          <w:sz w:val="28"/>
          <w:szCs w:val="28"/>
          <w:lang w:val="en-GB"/>
        </w:rPr>
        <w:t>CALL FOR PROPOSALS</w:t>
      </w:r>
    </w:p>
    <w:p w:rsidR="004146A2" w:rsidRPr="00065013" w:rsidRDefault="004146A2" w:rsidP="005F3D28">
      <w:pPr>
        <w:pStyle w:val="Header"/>
        <w:rPr>
          <w:rFonts w:ascii="Verdana" w:hAnsi="Verdana"/>
          <w:b/>
          <w:sz w:val="26"/>
          <w:szCs w:val="26"/>
          <w:lang w:val="en-GB"/>
        </w:rPr>
      </w:pPr>
    </w:p>
    <w:p w:rsidR="004146A2" w:rsidRDefault="007D3E50" w:rsidP="0075768C">
      <w:pPr>
        <w:jc w:val="center"/>
        <w:rPr>
          <w:rFonts w:ascii="Verdana" w:hAnsi="Verdana"/>
          <w:b/>
          <w:sz w:val="26"/>
          <w:szCs w:val="26"/>
          <w:lang w:val="en-GB"/>
        </w:rPr>
      </w:pPr>
      <w:r>
        <w:rPr>
          <w:rFonts w:ascii="Verdana" w:hAnsi="Verdana"/>
          <w:b/>
          <w:sz w:val="26"/>
          <w:szCs w:val="26"/>
          <w:lang w:val="en-GB"/>
        </w:rPr>
        <w:t>Concept Note</w:t>
      </w:r>
    </w:p>
    <w:p w:rsidR="007D3E50" w:rsidRPr="00065013" w:rsidRDefault="007D3E50" w:rsidP="0075768C">
      <w:pPr>
        <w:jc w:val="center"/>
        <w:rPr>
          <w:rFonts w:ascii="Verdana" w:hAnsi="Verdana"/>
          <w:b/>
          <w:sz w:val="26"/>
          <w:szCs w:val="26"/>
          <w:lang w:val="en-GB"/>
        </w:rPr>
      </w:pPr>
      <w:r>
        <w:rPr>
          <w:rFonts w:ascii="Verdana" w:hAnsi="Verdana"/>
          <w:b/>
          <w:sz w:val="26"/>
          <w:szCs w:val="26"/>
          <w:lang w:val="en-GB"/>
        </w:rPr>
        <w:t xml:space="preserve">Deadline for submission: </w:t>
      </w:r>
      <w:r w:rsidR="00943AA1">
        <w:rPr>
          <w:rFonts w:ascii="Verdana" w:hAnsi="Verdana"/>
          <w:b/>
          <w:sz w:val="26"/>
          <w:szCs w:val="26"/>
          <w:lang w:val="en-GB"/>
        </w:rPr>
        <w:t>__/__/_____</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59"/>
        <w:gridCol w:w="1983"/>
        <w:gridCol w:w="1088"/>
        <w:gridCol w:w="2789"/>
        <w:gridCol w:w="94"/>
      </w:tblGrid>
      <w:tr w:rsidR="004146A2" w:rsidRPr="00656CCD" w:rsidTr="008A5223">
        <w:trPr>
          <w:gridAfter w:val="1"/>
          <w:wAfter w:w="91" w:type="dxa"/>
        </w:trPr>
        <w:tc>
          <w:tcPr>
            <w:tcW w:w="2660" w:type="dxa"/>
            <w:shd w:val="clear" w:color="auto" w:fill="F2F2F2"/>
          </w:tcPr>
          <w:p w:rsidR="004146A2" w:rsidRPr="00656CCD" w:rsidRDefault="004146A2" w:rsidP="00943AA1">
            <w:pPr>
              <w:spacing w:after="0" w:line="240" w:lineRule="auto"/>
              <w:rPr>
                <w:rFonts w:ascii="Verdana" w:hAnsi="Verdana"/>
                <w:b/>
                <w:sz w:val="18"/>
                <w:szCs w:val="18"/>
                <w:lang w:val="en-GB"/>
              </w:rPr>
            </w:pPr>
            <w:r w:rsidRPr="00656CCD">
              <w:rPr>
                <w:rFonts w:ascii="Verdana" w:hAnsi="Verdana"/>
                <w:b/>
                <w:sz w:val="18"/>
                <w:szCs w:val="18"/>
                <w:lang w:val="en-GB"/>
              </w:rPr>
              <w:t xml:space="preserve">Title of the </w:t>
            </w:r>
            <w:r w:rsidR="00943AA1">
              <w:rPr>
                <w:rFonts w:ascii="Verdana" w:hAnsi="Verdana"/>
                <w:b/>
                <w:sz w:val="18"/>
                <w:szCs w:val="18"/>
                <w:lang w:val="en-GB"/>
              </w:rPr>
              <w:t>p</w:t>
            </w:r>
            <w:r w:rsidRPr="00656CCD">
              <w:rPr>
                <w:rFonts w:ascii="Verdana" w:hAnsi="Verdana"/>
                <w:b/>
                <w:sz w:val="18"/>
                <w:szCs w:val="18"/>
                <w:lang w:val="en-GB"/>
              </w:rPr>
              <w:t>roject</w:t>
            </w:r>
          </w:p>
        </w:tc>
        <w:tc>
          <w:tcPr>
            <w:tcW w:w="5862" w:type="dxa"/>
            <w:gridSpan w:val="3"/>
          </w:tcPr>
          <w:p w:rsidR="004146A2" w:rsidRDefault="004146A2" w:rsidP="00656CCD">
            <w:pPr>
              <w:spacing w:after="0" w:line="240" w:lineRule="auto"/>
              <w:jc w:val="center"/>
              <w:rPr>
                <w:rFonts w:ascii="Verdana" w:hAnsi="Verdana"/>
                <w:i/>
                <w:iCs/>
                <w:sz w:val="18"/>
                <w:szCs w:val="18"/>
                <w:lang w:val="en-GB"/>
              </w:rPr>
            </w:pPr>
            <w:r w:rsidRPr="00656CCD">
              <w:rPr>
                <w:rFonts w:ascii="Verdana" w:hAnsi="Verdana"/>
                <w:i/>
                <w:iCs/>
                <w:sz w:val="18"/>
                <w:szCs w:val="18"/>
                <w:lang w:val="en-GB"/>
              </w:rPr>
              <w:t>State the full title of the project. It should reflect the contents of the project</w:t>
            </w:r>
          </w:p>
          <w:p w:rsidR="008A5223" w:rsidRPr="00656CCD" w:rsidRDefault="008A5223" w:rsidP="00656CCD">
            <w:pPr>
              <w:spacing w:after="0" w:line="240" w:lineRule="auto"/>
              <w:jc w:val="center"/>
              <w:rPr>
                <w:rFonts w:ascii="Verdana" w:hAnsi="Verdana"/>
                <w:i/>
                <w:sz w:val="18"/>
                <w:szCs w:val="18"/>
                <w:lang w:val="en-GB"/>
              </w:rPr>
            </w:pPr>
          </w:p>
        </w:tc>
      </w:tr>
      <w:tr w:rsidR="004146A2" w:rsidRPr="00656CCD" w:rsidTr="008A5223">
        <w:trPr>
          <w:gridAfter w:val="1"/>
          <w:wAfter w:w="91" w:type="dxa"/>
        </w:trPr>
        <w:tc>
          <w:tcPr>
            <w:tcW w:w="2660" w:type="dxa"/>
            <w:shd w:val="clear" w:color="auto" w:fill="F2F2F2"/>
          </w:tcPr>
          <w:p w:rsidR="004146A2" w:rsidRPr="00656CCD" w:rsidRDefault="004146A2" w:rsidP="00943AA1">
            <w:pPr>
              <w:spacing w:after="0" w:line="240" w:lineRule="auto"/>
              <w:rPr>
                <w:rFonts w:ascii="Verdana" w:hAnsi="Verdana"/>
                <w:b/>
                <w:sz w:val="18"/>
                <w:szCs w:val="18"/>
                <w:lang w:val="en-GB"/>
              </w:rPr>
            </w:pPr>
            <w:r w:rsidRPr="00656CCD">
              <w:rPr>
                <w:rFonts w:ascii="Verdana" w:hAnsi="Verdana"/>
                <w:b/>
                <w:sz w:val="18"/>
                <w:szCs w:val="18"/>
                <w:lang w:val="en-GB"/>
              </w:rPr>
              <w:t xml:space="preserve">Project </w:t>
            </w:r>
            <w:r w:rsidR="00943AA1">
              <w:rPr>
                <w:rFonts w:ascii="Verdana" w:hAnsi="Verdana"/>
                <w:b/>
                <w:sz w:val="18"/>
                <w:szCs w:val="18"/>
                <w:lang w:val="en-GB"/>
              </w:rPr>
              <w:t>a</w:t>
            </w:r>
            <w:r w:rsidRPr="00656CCD">
              <w:rPr>
                <w:rFonts w:ascii="Verdana" w:hAnsi="Verdana"/>
                <w:b/>
                <w:sz w:val="18"/>
                <w:szCs w:val="18"/>
                <w:lang w:val="en-GB"/>
              </w:rPr>
              <w:t>pplicant</w:t>
            </w:r>
          </w:p>
        </w:tc>
        <w:tc>
          <w:tcPr>
            <w:tcW w:w="3072" w:type="dxa"/>
            <w:gridSpan w:val="2"/>
          </w:tcPr>
          <w:p w:rsidR="004146A2" w:rsidRPr="00766067" w:rsidRDefault="004146A2" w:rsidP="00943AA1">
            <w:pPr>
              <w:spacing w:after="0" w:line="240" w:lineRule="auto"/>
              <w:jc w:val="center"/>
              <w:rPr>
                <w:rFonts w:ascii="Verdana" w:hAnsi="Verdana"/>
                <w:i/>
                <w:sz w:val="18"/>
                <w:szCs w:val="18"/>
                <w:lang w:val="en-GB"/>
              </w:rPr>
            </w:pPr>
            <w:r w:rsidRPr="00766067">
              <w:rPr>
                <w:rFonts w:ascii="Verdana" w:hAnsi="Verdana"/>
                <w:i/>
                <w:sz w:val="18"/>
                <w:szCs w:val="18"/>
                <w:lang w:val="en-GB"/>
              </w:rPr>
              <w:t>Fill in the name</w:t>
            </w:r>
            <w:r w:rsidR="00BE716D">
              <w:rPr>
                <w:rFonts w:ascii="Verdana" w:hAnsi="Verdana"/>
                <w:i/>
                <w:sz w:val="18"/>
                <w:szCs w:val="18"/>
                <w:lang w:val="en-GB"/>
              </w:rPr>
              <w:t>, legal status</w:t>
            </w:r>
            <w:r w:rsidRPr="00766067">
              <w:rPr>
                <w:rFonts w:ascii="Verdana" w:hAnsi="Verdana"/>
                <w:i/>
                <w:sz w:val="18"/>
                <w:szCs w:val="18"/>
                <w:lang w:val="en-GB"/>
              </w:rPr>
              <w:t xml:space="preserve"> </w:t>
            </w:r>
            <w:r w:rsidR="009B525B" w:rsidRPr="00766067">
              <w:rPr>
                <w:rFonts w:ascii="Verdana" w:hAnsi="Verdana"/>
                <w:i/>
                <w:sz w:val="18"/>
                <w:szCs w:val="18"/>
                <w:lang w:val="en-GB"/>
              </w:rPr>
              <w:t xml:space="preserve">and the legal address </w:t>
            </w:r>
            <w:r w:rsidRPr="00766067">
              <w:rPr>
                <w:rFonts w:ascii="Verdana" w:hAnsi="Verdana"/>
                <w:i/>
                <w:sz w:val="18"/>
                <w:szCs w:val="18"/>
                <w:lang w:val="en-GB"/>
              </w:rPr>
              <w:t xml:space="preserve">of the </w:t>
            </w:r>
            <w:r w:rsidR="00943AA1">
              <w:rPr>
                <w:rFonts w:ascii="Verdana" w:hAnsi="Verdana"/>
                <w:i/>
                <w:sz w:val="18"/>
                <w:szCs w:val="18"/>
                <w:lang w:val="en-GB"/>
              </w:rPr>
              <w:t>a</w:t>
            </w:r>
            <w:r w:rsidRPr="00766067">
              <w:rPr>
                <w:rFonts w:ascii="Verdana" w:hAnsi="Verdana"/>
                <w:i/>
                <w:sz w:val="18"/>
                <w:szCs w:val="18"/>
                <w:lang w:val="en-GB"/>
              </w:rPr>
              <w:t xml:space="preserve">pplicant submitting the </w:t>
            </w:r>
            <w:r w:rsidR="00943AA1">
              <w:rPr>
                <w:rFonts w:ascii="Verdana" w:hAnsi="Verdana"/>
                <w:i/>
                <w:sz w:val="18"/>
                <w:szCs w:val="18"/>
                <w:lang w:val="en-GB"/>
              </w:rPr>
              <w:t>c</w:t>
            </w:r>
            <w:r w:rsidR="007D3E50" w:rsidRPr="00766067">
              <w:rPr>
                <w:rFonts w:ascii="Verdana" w:hAnsi="Verdana"/>
                <w:i/>
                <w:sz w:val="18"/>
                <w:szCs w:val="18"/>
                <w:lang w:val="en-GB"/>
              </w:rPr>
              <w:t xml:space="preserve">oncept </w:t>
            </w:r>
            <w:r w:rsidR="00943AA1">
              <w:rPr>
                <w:rFonts w:ascii="Verdana" w:hAnsi="Verdana"/>
                <w:i/>
                <w:sz w:val="18"/>
                <w:szCs w:val="18"/>
                <w:lang w:val="en-GB"/>
              </w:rPr>
              <w:t>n</w:t>
            </w:r>
            <w:r w:rsidR="007D3E50" w:rsidRPr="00766067">
              <w:rPr>
                <w:rFonts w:ascii="Verdana" w:hAnsi="Verdana"/>
                <w:i/>
                <w:sz w:val="18"/>
                <w:szCs w:val="18"/>
                <w:lang w:val="en-GB"/>
              </w:rPr>
              <w:t>ote</w:t>
            </w:r>
            <w:r w:rsidRPr="00766067">
              <w:rPr>
                <w:rFonts w:ascii="Verdana" w:hAnsi="Verdana"/>
                <w:i/>
                <w:sz w:val="18"/>
                <w:szCs w:val="18"/>
                <w:lang w:val="en-GB"/>
              </w:rPr>
              <w:t xml:space="preserve"> in the national language of the </w:t>
            </w:r>
            <w:r w:rsidR="00943AA1">
              <w:rPr>
                <w:rFonts w:ascii="Verdana" w:hAnsi="Verdana"/>
                <w:i/>
                <w:sz w:val="18"/>
                <w:szCs w:val="18"/>
                <w:lang w:val="en-GB"/>
              </w:rPr>
              <w:t>a</w:t>
            </w:r>
            <w:r w:rsidRPr="00766067">
              <w:rPr>
                <w:rFonts w:ascii="Verdana" w:hAnsi="Verdana"/>
                <w:i/>
                <w:sz w:val="18"/>
                <w:szCs w:val="18"/>
                <w:lang w:val="en-GB"/>
              </w:rPr>
              <w:t xml:space="preserve">pplicant </w:t>
            </w:r>
          </w:p>
        </w:tc>
        <w:tc>
          <w:tcPr>
            <w:tcW w:w="2790" w:type="dxa"/>
          </w:tcPr>
          <w:p w:rsidR="004146A2" w:rsidRPr="00766067" w:rsidRDefault="004146A2" w:rsidP="00943AA1">
            <w:pPr>
              <w:spacing w:after="0" w:line="240" w:lineRule="auto"/>
              <w:jc w:val="center"/>
              <w:rPr>
                <w:rFonts w:ascii="Verdana" w:hAnsi="Verdana"/>
                <w:i/>
                <w:sz w:val="18"/>
                <w:szCs w:val="18"/>
                <w:lang w:val="en-GB"/>
              </w:rPr>
            </w:pPr>
            <w:r w:rsidRPr="00766067">
              <w:rPr>
                <w:rFonts w:ascii="Verdana" w:hAnsi="Verdana"/>
                <w:i/>
                <w:sz w:val="18"/>
                <w:szCs w:val="18"/>
                <w:lang w:val="en-GB"/>
              </w:rPr>
              <w:t>Fill in the name</w:t>
            </w:r>
            <w:r w:rsidR="00BE716D">
              <w:rPr>
                <w:rFonts w:ascii="Verdana" w:hAnsi="Verdana"/>
                <w:i/>
                <w:sz w:val="18"/>
                <w:szCs w:val="18"/>
                <w:lang w:val="en-GB"/>
              </w:rPr>
              <w:t xml:space="preserve">, legal status </w:t>
            </w:r>
            <w:r w:rsidRPr="00766067">
              <w:rPr>
                <w:rFonts w:ascii="Verdana" w:hAnsi="Verdana"/>
                <w:i/>
                <w:sz w:val="18"/>
                <w:szCs w:val="18"/>
                <w:lang w:val="en-GB"/>
              </w:rPr>
              <w:t xml:space="preserve"> </w:t>
            </w:r>
            <w:r w:rsidR="009B525B" w:rsidRPr="00766067">
              <w:rPr>
                <w:rFonts w:ascii="Verdana" w:hAnsi="Verdana"/>
                <w:i/>
                <w:sz w:val="18"/>
                <w:szCs w:val="18"/>
                <w:lang w:val="en-GB"/>
              </w:rPr>
              <w:t xml:space="preserve">and the legal address </w:t>
            </w:r>
            <w:r w:rsidRPr="00766067">
              <w:rPr>
                <w:rFonts w:ascii="Verdana" w:hAnsi="Verdana"/>
                <w:i/>
                <w:sz w:val="18"/>
                <w:szCs w:val="18"/>
                <w:lang w:val="en-GB"/>
              </w:rPr>
              <w:t xml:space="preserve">of the </w:t>
            </w:r>
            <w:r w:rsidR="00943AA1">
              <w:rPr>
                <w:rFonts w:ascii="Verdana" w:hAnsi="Verdana"/>
                <w:i/>
                <w:sz w:val="18"/>
                <w:szCs w:val="18"/>
                <w:lang w:val="en-GB"/>
              </w:rPr>
              <w:t>a</w:t>
            </w:r>
            <w:r w:rsidRPr="00766067">
              <w:rPr>
                <w:rFonts w:ascii="Verdana" w:hAnsi="Verdana"/>
                <w:i/>
                <w:sz w:val="18"/>
                <w:szCs w:val="18"/>
                <w:lang w:val="en-GB"/>
              </w:rPr>
              <w:t>pplicant in English</w:t>
            </w:r>
          </w:p>
        </w:tc>
      </w:tr>
      <w:tr w:rsidR="004146A2" w:rsidRPr="00656CCD" w:rsidTr="008A5223">
        <w:trPr>
          <w:gridAfter w:val="1"/>
          <w:wAfter w:w="91" w:type="dxa"/>
        </w:trPr>
        <w:tc>
          <w:tcPr>
            <w:tcW w:w="2660" w:type="dxa"/>
            <w:shd w:val="clear" w:color="auto" w:fill="F2F2F2"/>
          </w:tcPr>
          <w:p w:rsidR="004146A2" w:rsidRPr="00656CCD" w:rsidRDefault="004146A2" w:rsidP="00943AA1">
            <w:pPr>
              <w:spacing w:after="0" w:line="240" w:lineRule="auto"/>
              <w:rPr>
                <w:rFonts w:ascii="Verdana" w:hAnsi="Verdana"/>
                <w:b/>
                <w:sz w:val="18"/>
                <w:szCs w:val="18"/>
                <w:lang w:val="en-GB"/>
              </w:rPr>
            </w:pPr>
            <w:r w:rsidRPr="00656CCD">
              <w:rPr>
                <w:rFonts w:ascii="Verdana" w:hAnsi="Verdana"/>
                <w:b/>
                <w:sz w:val="18"/>
                <w:szCs w:val="18"/>
                <w:lang w:val="en-GB"/>
              </w:rPr>
              <w:t xml:space="preserve">Project </w:t>
            </w:r>
            <w:r w:rsidR="00943AA1">
              <w:rPr>
                <w:rFonts w:ascii="Verdana" w:hAnsi="Verdana"/>
                <w:b/>
                <w:sz w:val="18"/>
                <w:szCs w:val="18"/>
                <w:lang w:val="en-GB"/>
              </w:rPr>
              <w:t>p</w:t>
            </w:r>
            <w:r w:rsidRPr="00656CCD">
              <w:rPr>
                <w:rFonts w:ascii="Verdana" w:hAnsi="Verdana"/>
                <w:b/>
                <w:sz w:val="18"/>
                <w:szCs w:val="18"/>
                <w:lang w:val="en-GB"/>
              </w:rPr>
              <w:t>artners</w:t>
            </w:r>
          </w:p>
        </w:tc>
        <w:tc>
          <w:tcPr>
            <w:tcW w:w="3072" w:type="dxa"/>
            <w:gridSpan w:val="2"/>
          </w:tcPr>
          <w:p w:rsidR="004146A2" w:rsidRPr="00766067" w:rsidRDefault="004146A2" w:rsidP="00656CCD">
            <w:pPr>
              <w:spacing w:after="0" w:line="240" w:lineRule="auto"/>
              <w:jc w:val="center"/>
              <w:rPr>
                <w:rFonts w:ascii="Verdana" w:hAnsi="Verdana"/>
                <w:i/>
                <w:sz w:val="18"/>
                <w:szCs w:val="18"/>
                <w:lang w:val="en-GB"/>
              </w:rPr>
            </w:pPr>
            <w:r w:rsidRPr="00766067">
              <w:rPr>
                <w:rFonts w:ascii="Verdana" w:hAnsi="Verdana"/>
                <w:i/>
                <w:sz w:val="18"/>
                <w:szCs w:val="18"/>
                <w:lang w:val="en-GB"/>
              </w:rPr>
              <w:t>Fill in the names</w:t>
            </w:r>
            <w:r w:rsidR="001058B8">
              <w:rPr>
                <w:rFonts w:ascii="Verdana" w:hAnsi="Verdana"/>
                <w:i/>
                <w:sz w:val="18"/>
                <w:szCs w:val="18"/>
                <w:lang w:val="en-GB"/>
              </w:rPr>
              <w:t>, legal status</w:t>
            </w:r>
            <w:r w:rsidRPr="00766067">
              <w:rPr>
                <w:rFonts w:ascii="Verdana" w:hAnsi="Verdana"/>
                <w:i/>
                <w:sz w:val="18"/>
                <w:szCs w:val="18"/>
                <w:lang w:val="en-GB"/>
              </w:rPr>
              <w:t xml:space="preserve"> </w:t>
            </w:r>
            <w:r w:rsidR="009B525B" w:rsidRPr="00766067">
              <w:rPr>
                <w:rFonts w:ascii="Verdana" w:hAnsi="Verdana"/>
                <w:i/>
                <w:sz w:val="18"/>
                <w:szCs w:val="18"/>
                <w:lang w:val="en-GB"/>
              </w:rPr>
              <w:t xml:space="preserve">and the legal addresses </w:t>
            </w:r>
            <w:r w:rsidRPr="00766067">
              <w:rPr>
                <w:rFonts w:ascii="Verdana" w:hAnsi="Verdana"/>
                <w:i/>
                <w:sz w:val="18"/>
                <w:szCs w:val="18"/>
                <w:lang w:val="en-GB"/>
              </w:rPr>
              <w:t>of the partners in their national languages</w:t>
            </w:r>
          </w:p>
        </w:tc>
        <w:tc>
          <w:tcPr>
            <w:tcW w:w="2790" w:type="dxa"/>
          </w:tcPr>
          <w:p w:rsidR="004146A2" w:rsidRPr="00766067" w:rsidRDefault="004146A2" w:rsidP="00656CCD">
            <w:pPr>
              <w:spacing w:after="0" w:line="240" w:lineRule="auto"/>
              <w:jc w:val="center"/>
              <w:rPr>
                <w:rFonts w:ascii="Verdana" w:hAnsi="Verdana"/>
                <w:sz w:val="18"/>
                <w:szCs w:val="18"/>
                <w:lang w:val="en-GB"/>
              </w:rPr>
            </w:pPr>
            <w:r w:rsidRPr="00766067">
              <w:rPr>
                <w:rFonts w:ascii="Verdana" w:hAnsi="Verdana"/>
                <w:i/>
                <w:sz w:val="18"/>
                <w:szCs w:val="18"/>
                <w:lang w:val="en-GB"/>
              </w:rPr>
              <w:t>Fill in the names</w:t>
            </w:r>
            <w:r w:rsidR="001058B8">
              <w:rPr>
                <w:rFonts w:ascii="Verdana" w:hAnsi="Verdana"/>
                <w:i/>
                <w:sz w:val="18"/>
                <w:szCs w:val="18"/>
                <w:lang w:val="en-GB"/>
              </w:rPr>
              <w:t>, legal status</w:t>
            </w:r>
            <w:r w:rsidRPr="00766067">
              <w:rPr>
                <w:rFonts w:ascii="Verdana" w:hAnsi="Verdana"/>
                <w:i/>
                <w:sz w:val="18"/>
                <w:szCs w:val="18"/>
                <w:lang w:val="en-GB"/>
              </w:rPr>
              <w:t xml:space="preserve"> </w:t>
            </w:r>
            <w:r w:rsidR="009B525B" w:rsidRPr="00766067">
              <w:rPr>
                <w:rFonts w:ascii="Verdana" w:hAnsi="Verdana"/>
                <w:i/>
                <w:sz w:val="18"/>
                <w:szCs w:val="18"/>
                <w:lang w:val="en-GB"/>
              </w:rPr>
              <w:t xml:space="preserve">and the legal addresses </w:t>
            </w:r>
            <w:r w:rsidRPr="00766067">
              <w:rPr>
                <w:rFonts w:ascii="Verdana" w:hAnsi="Verdana"/>
                <w:i/>
                <w:sz w:val="18"/>
                <w:szCs w:val="18"/>
                <w:lang w:val="en-GB"/>
              </w:rPr>
              <w:t>of the partners in English</w:t>
            </w:r>
          </w:p>
        </w:tc>
      </w:tr>
      <w:tr w:rsidR="009207E2" w:rsidRPr="00656CCD" w:rsidTr="008A5223">
        <w:trPr>
          <w:gridAfter w:val="1"/>
          <w:wAfter w:w="91" w:type="dxa"/>
        </w:trPr>
        <w:tc>
          <w:tcPr>
            <w:tcW w:w="2660" w:type="dxa"/>
            <w:shd w:val="clear" w:color="auto" w:fill="F2F2F2"/>
          </w:tcPr>
          <w:p w:rsidR="009207E2" w:rsidRPr="00656CCD" w:rsidRDefault="005F3D28" w:rsidP="005F3D28">
            <w:pPr>
              <w:spacing w:after="0" w:line="240" w:lineRule="auto"/>
              <w:rPr>
                <w:rFonts w:ascii="Verdana" w:hAnsi="Verdana"/>
                <w:b/>
                <w:sz w:val="18"/>
                <w:szCs w:val="18"/>
                <w:lang w:val="en-GB"/>
              </w:rPr>
            </w:pPr>
            <w:r>
              <w:rPr>
                <w:rFonts w:ascii="Verdana" w:hAnsi="Verdana"/>
                <w:b/>
                <w:sz w:val="18"/>
                <w:szCs w:val="18"/>
                <w:lang w:val="en-GB"/>
              </w:rPr>
              <w:t>Thematic objective and p</w:t>
            </w:r>
            <w:r w:rsidR="009207E2">
              <w:rPr>
                <w:rFonts w:ascii="Verdana" w:hAnsi="Verdana"/>
                <w:b/>
                <w:sz w:val="18"/>
                <w:szCs w:val="18"/>
                <w:lang w:val="en-GB"/>
              </w:rPr>
              <w:t>riority</w:t>
            </w:r>
          </w:p>
        </w:tc>
        <w:tc>
          <w:tcPr>
            <w:tcW w:w="5862" w:type="dxa"/>
            <w:gridSpan w:val="3"/>
          </w:tcPr>
          <w:p w:rsidR="009207E2" w:rsidRPr="00656CCD" w:rsidRDefault="009207E2" w:rsidP="00943AA1">
            <w:pPr>
              <w:spacing w:after="0" w:line="240" w:lineRule="auto"/>
              <w:jc w:val="center"/>
              <w:rPr>
                <w:rFonts w:ascii="Verdana" w:hAnsi="Verdana"/>
                <w:i/>
                <w:sz w:val="18"/>
                <w:szCs w:val="18"/>
                <w:lang w:val="en-GB"/>
              </w:rPr>
            </w:pPr>
            <w:r>
              <w:rPr>
                <w:rFonts w:ascii="Verdana" w:hAnsi="Verdana"/>
                <w:i/>
                <w:sz w:val="18"/>
                <w:szCs w:val="18"/>
                <w:lang w:val="en-GB"/>
              </w:rPr>
              <w:t>Please insert the</w:t>
            </w:r>
            <w:r w:rsidR="00943AA1">
              <w:rPr>
                <w:rFonts w:ascii="Verdana" w:hAnsi="Verdana"/>
                <w:i/>
                <w:sz w:val="18"/>
                <w:szCs w:val="18"/>
                <w:lang w:val="en-GB"/>
              </w:rPr>
              <w:t xml:space="preserve"> thematic objective and p</w:t>
            </w:r>
            <w:r>
              <w:rPr>
                <w:rFonts w:ascii="Verdana" w:hAnsi="Verdana"/>
                <w:i/>
                <w:sz w:val="18"/>
                <w:szCs w:val="18"/>
                <w:lang w:val="en-GB"/>
              </w:rPr>
              <w:t xml:space="preserve">riority of the Programme for which the </w:t>
            </w:r>
            <w:r w:rsidR="00943AA1">
              <w:rPr>
                <w:rFonts w:ascii="Verdana" w:hAnsi="Verdana"/>
                <w:i/>
                <w:sz w:val="18"/>
                <w:szCs w:val="18"/>
                <w:lang w:val="en-GB"/>
              </w:rPr>
              <w:t>c</w:t>
            </w:r>
            <w:r>
              <w:rPr>
                <w:rFonts w:ascii="Verdana" w:hAnsi="Verdana"/>
                <w:i/>
                <w:sz w:val="18"/>
                <w:szCs w:val="18"/>
                <w:lang w:val="en-GB"/>
              </w:rPr>
              <w:t xml:space="preserve">oncept </w:t>
            </w:r>
            <w:r w:rsidR="00943AA1">
              <w:rPr>
                <w:rFonts w:ascii="Verdana" w:hAnsi="Verdana"/>
                <w:i/>
                <w:sz w:val="18"/>
                <w:szCs w:val="18"/>
                <w:lang w:val="en-GB"/>
              </w:rPr>
              <w:t>n</w:t>
            </w:r>
            <w:r>
              <w:rPr>
                <w:rFonts w:ascii="Verdana" w:hAnsi="Verdana"/>
                <w:i/>
                <w:sz w:val="18"/>
                <w:szCs w:val="18"/>
                <w:lang w:val="en-GB"/>
              </w:rPr>
              <w:t>ote is submitted</w:t>
            </w:r>
          </w:p>
        </w:tc>
      </w:tr>
      <w:tr w:rsidR="004146A2" w:rsidRPr="00656CCD" w:rsidTr="008A5223">
        <w:trPr>
          <w:gridAfter w:val="1"/>
          <w:wAfter w:w="91" w:type="dxa"/>
        </w:trPr>
        <w:tc>
          <w:tcPr>
            <w:tcW w:w="2660" w:type="dxa"/>
            <w:shd w:val="clear" w:color="auto" w:fill="F2F2F2"/>
          </w:tcPr>
          <w:p w:rsidR="004146A2" w:rsidRPr="00656CCD" w:rsidRDefault="004146A2" w:rsidP="00943AA1">
            <w:pPr>
              <w:spacing w:after="0" w:line="240" w:lineRule="auto"/>
              <w:rPr>
                <w:rFonts w:ascii="Verdana" w:hAnsi="Verdana"/>
                <w:b/>
                <w:sz w:val="18"/>
                <w:szCs w:val="18"/>
                <w:lang w:val="en-GB"/>
              </w:rPr>
            </w:pPr>
            <w:r w:rsidRPr="00656CCD">
              <w:rPr>
                <w:rFonts w:ascii="Verdana" w:hAnsi="Verdana"/>
                <w:b/>
                <w:sz w:val="18"/>
                <w:szCs w:val="18"/>
                <w:lang w:val="en-GB"/>
              </w:rPr>
              <w:t xml:space="preserve">Location of the </w:t>
            </w:r>
            <w:r w:rsidR="00943AA1">
              <w:rPr>
                <w:rFonts w:ascii="Verdana" w:hAnsi="Verdana"/>
                <w:b/>
                <w:sz w:val="18"/>
                <w:szCs w:val="18"/>
                <w:lang w:val="en-GB"/>
              </w:rPr>
              <w:t>p</w:t>
            </w:r>
            <w:r w:rsidRPr="00656CCD">
              <w:rPr>
                <w:rFonts w:ascii="Verdana" w:hAnsi="Verdana"/>
                <w:b/>
                <w:sz w:val="18"/>
                <w:szCs w:val="18"/>
                <w:lang w:val="en-GB"/>
              </w:rPr>
              <w:t>roject</w:t>
            </w:r>
          </w:p>
        </w:tc>
        <w:tc>
          <w:tcPr>
            <w:tcW w:w="5862" w:type="dxa"/>
            <w:gridSpan w:val="3"/>
          </w:tcPr>
          <w:p w:rsidR="004146A2" w:rsidRPr="00656CCD" w:rsidRDefault="004146A2" w:rsidP="00B9484D">
            <w:pPr>
              <w:spacing w:after="0" w:line="240" w:lineRule="auto"/>
              <w:jc w:val="center"/>
              <w:rPr>
                <w:rFonts w:ascii="Verdana" w:hAnsi="Verdana"/>
                <w:i/>
                <w:sz w:val="18"/>
                <w:szCs w:val="18"/>
                <w:lang w:val="en-GB"/>
              </w:rPr>
            </w:pPr>
            <w:r w:rsidRPr="00656CCD">
              <w:rPr>
                <w:rFonts w:ascii="Verdana" w:hAnsi="Verdana"/>
                <w:i/>
                <w:sz w:val="18"/>
                <w:szCs w:val="18"/>
                <w:lang w:val="en-GB"/>
              </w:rPr>
              <w:t xml:space="preserve">Please specify the regions </w:t>
            </w:r>
            <w:r w:rsidR="00B9484D">
              <w:rPr>
                <w:rFonts w:ascii="Verdana" w:hAnsi="Verdana"/>
                <w:i/>
                <w:sz w:val="18"/>
                <w:szCs w:val="18"/>
                <w:lang w:val="en-GB"/>
              </w:rPr>
              <w:t>that will benefit from project activities</w:t>
            </w:r>
          </w:p>
        </w:tc>
      </w:tr>
      <w:tr w:rsidR="00122CDB" w:rsidRPr="00656CCD" w:rsidTr="008A5223">
        <w:trPr>
          <w:gridAfter w:val="1"/>
          <w:wAfter w:w="91" w:type="dxa"/>
        </w:trPr>
        <w:tc>
          <w:tcPr>
            <w:tcW w:w="2660" w:type="dxa"/>
            <w:shd w:val="clear" w:color="auto" w:fill="F2F2F2"/>
          </w:tcPr>
          <w:p w:rsidR="00122CDB" w:rsidRDefault="00122CDB" w:rsidP="00656CCD">
            <w:pPr>
              <w:spacing w:after="0" w:line="240" w:lineRule="auto"/>
              <w:rPr>
                <w:rFonts w:ascii="Verdana" w:hAnsi="Verdana"/>
                <w:b/>
                <w:sz w:val="18"/>
                <w:szCs w:val="18"/>
                <w:lang w:val="en-GB"/>
              </w:rPr>
            </w:pPr>
            <w:r>
              <w:rPr>
                <w:rFonts w:ascii="Verdana" w:hAnsi="Verdana"/>
                <w:b/>
                <w:sz w:val="18"/>
                <w:szCs w:val="18"/>
                <w:lang w:val="en-GB"/>
              </w:rPr>
              <w:t xml:space="preserve">Project duration </w:t>
            </w:r>
          </w:p>
          <w:p w:rsidR="00122CDB" w:rsidRPr="00656CCD" w:rsidRDefault="00122CDB" w:rsidP="00656CCD">
            <w:pPr>
              <w:spacing w:after="0" w:line="240" w:lineRule="auto"/>
              <w:rPr>
                <w:rFonts w:ascii="Verdana" w:hAnsi="Verdana"/>
                <w:b/>
                <w:sz w:val="18"/>
                <w:szCs w:val="18"/>
                <w:lang w:val="en-GB"/>
              </w:rPr>
            </w:pPr>
          </w:p>
        </w:tc>
        <w:tc>
          <w:tcPr>
            <w:tcW w:w="5862" w:type="dxa"/>
            <w:gridSpan w:val="3"/>
          </w:tcPr>
          <w:p w:rsidR="00122CDB" w:rsidRPr="00656CCD" w:rsidRDefault="00122CDB" w:rsidP="00122CDB">
            <w:pPr>
              <w:spacing w:after="0" w:line="240" w:lineRule="auto"/>
              <w:jc w:val="center"/>
              <w:rPr>
                <w:rFonts w:ascii="Verdana" w:hAnsi="Verdana"/>
                <w:i/>
                <w:sz w:val="18"/>
                <w:szCs w:val="18"/>
                <w:lang w:val="en-GB"/>
              </w:rPr>
            </w:pPr>
            <w:r w:rsidRPr="00656CCD">
              <w:rPr>
                <w:rFonts w:ascii="Verdana" w:hAnsi="Verdana"/>
                <w:i/>
                <w:sz w:val="18"/>
                <w:szCs w:val="18"/>
                <w:lang w:val="en-GB"/>
              </w:rPr>
              <w:t>Please specify the</w:t>
            </w:r>
            <w:r>
              <w:rPr>
                <w:rFonts w:ascii="Verdana" w:hAnsi="Verdana"/>
                <w:i/>
                <w:sz w:val="18"/>
                <w:szCs w:val="18"/>
                <w:lang w:val="en-GB"/>
              </w:rPr>
              <w:t xml:space="preserve"> planned duration of the project activities</w:t>
            </w:r>
            <w:r w:rsidR="001058B8">
              <w:rPr>
                <w:rFonts w:ascii="Verdana" w:hAnsi="Verdana"/>
                <w:i/>
                <w:sz w:val="18"/>
                <w:szCs w:val="18"/>
                <w:lang w:val="en-GB"/>
              </w:rPr>
              <w:t xml:space="preserve"> in months</w:t>
            </w:r>
          </w:p>
        </w:tc>
      </w:tr>
      <w:tr w:rsidR="004146A2" w:rsidRPr="00656CCD" w:rsidTr="008A5223">
        <w:trPr>
          <w:gridAfter w:val="1"/>
          <w:wAfter w:w="91" w:type="dxa"/>
          <w:trHeight w:val="272"/>
        </w:trPr>
        <w:tc>
          <w:tcPr>
            <w:tcW w:w="2660" w:type="dxa"/>
            <w:tcBorders>
              <w:bottom w:val="single" w:sz="4" w:space="0" w:color="auto"/>
            </w:tcBorders>
            <w:shd w:val="clear" w:color="auto" w:fill="F2F2F2"/>
          </w:tcPr>
          <w:p w:rsidR="004146A2" w:rsidRPr="00656CCD" w:rsidRDefault="004146A2" w:rsidP="00943AA1">
            <w:pPr>
              <w:spacing w:after="0" w:line="240" w:lineRule="auto"/>
              <w:rPr>
                <w:rFonts w:ascii="Verdana" w:hAnsi="Verdana"/>
                <w:b/>
                <w:sz w:val="18"/>
                <w:szCs w:val="18"/>
                <w:lang w:val="en-GB"/>
              </w:rPr>
            </w:pPr>
            <w:r w:rsidRPr="00656CCD">
              <w:rPr>
                <w:rFonts w:ascii="Verdana" w:hAnsi="Verdana"/>
                <w:b/>
                <w:sz w:val="18"/>
                <w:szCs w:val="18"/>
                <w:lang w:val="en-GB"/>
              </w:rPr>
              <w:t xml:space="preserve">Total </w:t>
            </w:r>
            <w:r w:rsidR="00943AA1">
              <w:rPr>
                <w:rFonts w:ascii="Verdana" w:hAnsi="Verdana"/>
                <w:b/>
                <w:sz w:val="18"/>
                <w:szCs w:val="18"/>
                <w:lang w:val="en-GB"/>
              </w:rPr>
              <w:t>p</w:t>
            </w:r>
            <w:r w:rsidRPr="00656CCD">
              <w:rPr>
                <w:rFonts w:ascii="Verdana" w:hAnsi="Verdana"/>
                <w:b/>
                <w:sz w:val="18"/>
                <w:szCs w:val="18"/>
                <w:lang w:val="en-GB"/>
              </w:rPr>
              <w:t>roject budget</w:t>
            </w:r>
          </w:p>
        </w:tc>
        <w:tc>
          <w:tcPr>
            <w:tcW w:w="5862" w:type="dxa"/>
            <w:gridSpan w:val="3"/>
            <w:tcBorders>
              <w:bottom w:val="single" w:sz="4" w:space="0" w:color="auto"/>
            </w:tcBorders>
          </w:tcPr>
          <w:p w:rsidR="007D3E50" w:rsidRPr="007D3E50" w:rsidRDefault="007D3E50" w:rsidP="007D3E50">
            <w:pPr>
              <w:rPr>
                <w:rFonts w:ascii="Verdana" w:hAnsi="Verdana"/>
                <w:i/>
                <w:sz w:val="18"/>
                <w:szCs w:val="18"/>
                <w:lang w:val="en-GB"/>
              </w:rPr>
            </w:pPr>
            <w:r>
              <w:rPr>
                <w:rFonts w:ascii="Verdana" w:hAnsi="Verdana"/>
                <w:i/>
                <w:sz w:val="18"/>
                <w:szCs w:val="18"/>
                <w:lang w:val="en-GB"/>
              </w:rPr>
              <w:t>Enter the total planned budget for the project</w:t>
            </w:r>
          </w:p>
        </w:tc>
      </w:tr>
      <w:tr w:rsidR="007D3E50" w:rsidRPr="007D3E50" w:rsidTr="008A5223">
        <w:trPr>
          <w:gridAfter w:val="1"/>
          <w:wAfter w:w="91" w:type="dxa"/>
          <w:trHeight w:val="353"/>
        </w:trPr>
        <w:tc>
          <w:tcPr>
            <w:tcW w:w="2660" w:type="dxa"/>
            <w:tcBorders>
              <w:top w:val="single" w:sz="4" w:space="0" w:color="auto"/>
              <w:bottom w:val="single" w:sz="4" w:space="0" w:color="auto"/>
            </w:tcBorders>
            <w:shd w:val="clear" w:color="auto" w:fill="F2F2F2"/>
          </w:tcPr>
          <w:p w:rsidR="007D3E50" w:rsidRPr="007D3E50" w:rsidRDefault="007D3E50" w:rsidP="007D3E50">
            <w:pPr>
              <w:spacing w:after="0" w:line="240" w:lineRule="auto"/>
              <w:rPr>
                <w:rFonts w:ascii="Verdana" w:hAnsi="Verdana"/>
                <w:b/>
                <w:sz w:val="18"/>
                <w:szCs w:val="18"/>
                <w:lang w:val="en-GB"/>
              </w:rPr>
            </w:pPr>
            <w:r w:rsidRPr="007D3E50">
              <w:rPr>
                <w:rFonts w:ascii="Verdana" w:hAnsi="Verdana"/>
                <w:b/>
                <w:sz w:val="18"/>
                <w:szCs w:val="18"/>
                <w:lang w:val="en-GB"/>
              </w:rPr>
              <w:t>Grant requested from Programme</w:t>
            </w:r>
          </w:p>
        </w:tc>
        <w:tc>
          <w:tcPr>
            <w:tcW w:w="5862" w:type="dxa"/>
            <w:gridSpan w:val="3"/>
            <w:tcBorders>
              <w:top w:val="single" w:sz="4" w:space="0" w:color="auto"/>
              <w:bottom w:val="single" w:sz="4" w:space="0" w:color="auto"/>
            </w:tcBorders>
          </w:tcPr>
          <w:p w:rsidR="007D3E50" w:rsidRPr="007D3E50" w:rsidRDefault="007D3E50" w:rsidP="007D3E50">
            <w:pPr>
              <w:spacing w:after="0" w:line="240" w:lineRule="auto"/>
              <w:rPr>
                <w:rFonts w:ascii="Verdana" w:hAnsi="Verdana"/>
                <w:i/>
                <w:sz w:val="18"/>
                <w:szCs w:val="18"/>
                <w:lang w:val="en-GB"/>
              </w:rPr>
            </w:pPr>
            <w:r w:rsidRPr="007D3E50">
              <w:rPr>
                <w:rFonts w:ascii="Verdana" w:hAnsi="Verdana"/>
                <w:i/>
                <w:sz w:val="18"/>
                <w:szCs w:val="18"/>
                <w:lang w:val="en-GB"/>
              </w:rPr>
              <w:t>Enter sum of grant requested from the Programme</w:t>
            </w:r>
            <w:r w:rsidR="00B9484D">
              <w:rPr>
                <w:rFonts w:ascii="Verdana" w:hAnsi="Verdana"/>
                <w:i/>
                <w:sz w:val="18"/>
                <w:szCs w:val="18"/>
                <w:lang w:val="en-GB"/>
              </w:rPr>
              <w:t xml:space="preserve"> </w:t>
            </w:r>
          </w:p>
        </w:tc>
      </w:tr>
      <w:tr w:rsidR="007D3E50" w:rsidRPr="00656CCD" w:rsidTr="008A5223">
        <w:trPr>
          <w:gridAfter w:val="1"/>
          <w:wAfter w:w="91" w:type="dxa"/>
          <w:trHeight w:val="303"/>
        </w:trPr>
        <w:tc>
          <w:tcPr>
            <w:tcW w:w="2660" w:type="dxa"/>
            <w:tcBorders>
              <w:top w:val="single" w:sz="4" w:space="0" w:color="auto"/>
            </w:tcBorders>
            <w:shd w:val="clear" w:color="auto" w:fill="F2F2F2"/>
          </w:tcPr>
          <w:p w:rsidR="007D3E50" w:rsidRPr="00656CCD" w:rsidRDefault="007D3E50" w:rsidP="00943AA1">
            <w:pPr>
              <w:rPr>
                <w:rFonts w:ascii="Verdana" w:hAnsi="Verdana"/>
                <w:b/>
                <w:sz w:val="18"/>
                <w:szCs w:val="18"/>
                <w:lang w:val="en-GB"/>
              </w:rPr>
            </w:pPr>
            <w:r>
              <w:rPr>
                <w:rFonts w:ascii="Verdana" w:hAnsi="Verdana"/>
                <w:b/>
                <w:sz w:val="18"/>
                <w:szCs w:val="18"/>
                <w:lang w:val="en-GB"/>
              </w:rPr>
              <w:t xml:space="preserve">Co-financing by </w:t>
            </w:r>
            <w:r w:rsidR="00943AA1">
              <w:rPr>
                <w:rFonts w:ascii="Verdana" w:hAnsi="Verdana"/>
                <w:b/>
                <w:sz w:val="18"/>
                <w:szCs w:val="18"/>
                <w:lang w:val="en-GB"/>
              </w:rPr>
              <w:t>p</w:t>
            </w:r>
            <w:r>
              <w:rPr>
                <w:rFonts w:ascii="Verdana" w:hAnsi="Verdana"/>
                <w:b/>
                <w:sz w:val="18"/>
                <w:szCs w:val="18"/>
                <w:lang w:val="en-GB"/>
              </w:rPr>
              <w:t>roject partners</w:t>
            </w:r>
          </w:p>
        </w:tc>
        <w:tc>
          <w:tcPr>
            <w:tcW w:w="5862" w:type="dxa"/>
            <w:gridSpan w:val="3"/>
            <w:tcBorders>
              <w:top w:val="single" w:sz="4" w:space="0" w:color="auto"/>
            </w:tcBorders>
          </w:tcPr>
          <w:p w:rsidR="007D3E50" w:rsidRPr="007D3E50" w:rsidRDefault="007D3E50" w:rsidP="001058B8">
            <w:pPr>
              <w:rPr>
                <w:rFonts w:ascii="Verdana" w:hAnsi="Verdana"/>
                <w:i/>
                <w:sz w:val="18"/>
                <w:szCs w:val="18"/>
                <w:lang w:val="en-GB"/>
              </w:rPr>
            </w:pPr>
            <w:r>
              <w:rPr>
                <w:rFonts w:ascii="Verdana" w:hAnsi="Verdana"/>
                <w:i/>
                <w:sz w:val="18"/>
                <w:szCs w:val="18"/>
                <w:lang w:val="en-GB"/>
              </w:rPr>
              <w:t>Enter contribution by the project partners</w:t>
            </w:r>
          </w:p>
        </w:tc>
      </w:tr>
      <w:tr w:rsidR="004146A2" w:rsidRPr="00656CCD" w:rsidTr="008A5223">
        <w:trPr>
          <w:gridBefore w:val="2"/>
          <w:wBefore w:w="4644" w:type="dxa"/>
          <w:trHeight w:val="255"/>
        </w:trPr>
        <w:tc>
          <w:tcPr>
            <w:tcW w:w="1085" w:type="dxa"/>
            <w:shd w:val="clear" w:color="auto" w:fill="F2F2F2"/>
          </w:tcPr>
          <w:p w:rsidR="004146A2" w:rsidRPr="00656CCD" w:rsidRDefault="009207E2" w:rsidP="00656CCD">
            <w:pPr>
              <w:spacing w:after="0" w:line="240" w:lineRule="auto"/>
              <w:rPr>
                <w:rFonts w:ascii="Verdana" w:hAnsi="Verdana"/>
                <w:b/>
                <w:sz w:val="18"/>
                <w:szCs w:val="18"/>
                <w:lang w:val="en-GB"/>
              </w:rPr>
            </w:pPr>
            <w:r>
              <w:rPr>
                <w:rFonts w:ascii="Verdana" w:hAnsi="Verdana"/>
                <w:b/>
                <w:sz w:val="18"/>
                <w:szCs w:val="18"/>
                <w:lang w:val="en-GB"/>
              </w:rPr>
              <w:t>CN</w:t>
            </w:r>
            <w:r w:rsidR="004146A2" w:rsidRPr="00656CCD">
              <w:rPr>
                <w:rFonts w:ascii="Verdana" w:hAnsi="Verdana"/>
                <w:b/>
                <w:sz w:val="18"/>
                <w:szCs w:val="18"/>
                <w:lang w:val="en-GB"/>
              </w:rPr>
              <w:t xml:space="preserve"> number</w:t>
            </w:r>
          </w:p>
          <w:p w:rsidR="004146A2" w:rsidRPr="00656CCD" w:rsidRDefault="004146A2" w:rsidP="00656CCD">
            <w:pPr>
              <w:spacing w:after="0" w:line="240" w:lineRule="auto"/>
              <w:rPr>
                <w:rFonts w:ascii="Verdana" w:hAnsi="Verdana"/>
                <w:b/>
                <w:sz w:val="18"/>
                <w:szCs w:val="18"/>
                <w:lang w:val="en-GB"/>
              </w:rPr>
            </w:pPr>
          </w:p>
        </w:tc>
        <w:tc>
          <w:tcPr>
            <w:tcW w:w="2884" w:type="dxa"/>
            <w:gridSpan w:val="2"/>
            <w:shd w:val="clear" w:color="auto" w:fill="C4BC96"/>
          </w:tcPr>
          <w:p w:rsidR="004146A2" w:rsidRPr="00656CCD" w:rsidRDefault="004146A2" w:rsidP="00656CCD">
            <w:pPr>
              <w:spacing w:after="0" w:line="240" w:lineRule="auto"/>
              <w:jc w:val="center"/>
              <w:rPr>
                <w:rFonts w:ascii="Verdana" w:hAnsi="Verdana"/>
                <w:sz w:val="18"/>
                <w:szCs w:val="18"/>
                <w:lang w:val="en-GB"/>
              </w:rPr>
            </w:pPr>
            <w:r w:rsidRPr="00656CCD">
              <w:rPr>
                <w:rFonts w:ascii="Verdana" w:hAnsi="Verdana"/>
                <w:i/>
                <w:sz w:val="16"/>
                <w:szCs w:val="16"/>
                <w:lang w:val="en-GB"/>
              </w:rPr>
              <w:t>Filled in by the JTS</w:t>
            </w:r>
          </w:p>
        </w:tc>
      </w:tr>
      <w:tr w:rsidR="004146A2" w:rsidRPr="00656CCD" w:rsidTr="008A5223">
        <w:trPr>
          <w:gridBefore w:val="2"/>
          <w:wBefore w:w="4644" w:type="dxa"/>
          <w:trHeight w:val="77"/>
        </w:trPr>
        <w:tc>
          <w:tcPr>
            <w:tcW w:w="1085" w:type="dxa"/>
            <w:shd w:val="clear" w:color="auto" w:fill="F2F2F2"/>
          </w:tcPr>
          <w:p w:rsidR="004146A2" w:rsidRPr="00656CCD" w:rsidRDefault="004146A2" w:rsidP="00656CCD">
            <w:pPr>
              <w:spacing w:after="0" w:line="240" w:lineRule="auto"/>
              <w:rPr>
                <w:rFonts w:ascii="Verdana" w:hAnsi="Verdana"/>
                <w:b/>
                <w:sz w:val="18"/>
                <w:szCs w:val="18"/>
                <w:lang w:val="en-GB"/>
              </w:rPr>
            </w:pPr>
            <w:r w:rsidRPr="00656CCD">
              <w:rPr>
                <w:rFonts w:ascii="Verdana" w:hAnsi="Verdana"/>
                <w:b/>
                <w:sz w:val="18"/>
                <w:szCs w:val="18"/>
                <w:lang w:val="en-GB"/>
              </w:rPr>
              <w:t>Date of receipt</w:t>
            </w:r>
          </w:p>
          <w:p w:rsidR="004146A2" w:rsidRPr="00656CCD" w:rsidRDefault="004146A2" w:rsidP="00656CCD">
            <w:pPr>
              <w:spacing w:after="0" w:line="240" w:lineRule="auto"/>
              <w:rPr>
                <w:rFonts w:ascii="Verdana" w:hAnsi="Verdana"/>
                <w:b/>
                <w:sz w:val="18"/>
                <w:szCs w:val="18"/>
                <w:lang w:val="en-GB"/>
              </w:rPr>
            </w:pPr>
          </w:p>
        </w:tc>
        <w:tc>
          <w:tcPr>
            <w:tcW w:w="2884" w:type="dxa"/>
            <w:gridSpan w:val="2"/>
            <w:shd w:val="clear" w:color="auto" w:fill="C4BC96"/>
          </w:tcPr>
          <w:p w:rsidR="004146A2" w:rsidRPr="00656CCD" w:rsidRDefault="004146A2" w:rsidP="00656CCD">
            <w:pPr>
              <w:spacing w:after="0" w:line="240" w:lineRule="auto"/>
              <w:jc w:val="center"/>
              <w:rPr>
                <w:rFonts w:ascii="Verdana" w:hAnsi="Verdana"/>
                <w:sz w:val="18"/>
                <w:szCs w:val="18"/>
                <w:lang w:val="en-GB"/>
              </w:rPr>
            </w:pPr>
            <w:r w:rsidRPr="00656CCD">
              <w:rPr>
                <w:rFonts w:ascii="Verdana" w:hAnsi="Verdana"/>
                <w:i/>
                <w:sz w:val="16"/>
                <w:szCs w:val="16"/>
                <w:lang w:val="en-GB"/>
              </w:rPr>
              <w:t>Filled in by the JTS</w:t>
            </w:r>
          </w:p>
        </w:tc>
      </w:tr>
    </w:tbl>
    <w:p w:rsidR="004146A2" w:rsidRPr="00065013" w:rsidRDefault="004146A2">
      <w:pPr>
        <w:rPr>
          <w:rFonts w:ascii="Verdana" w:hAnsi="Verdana"/>
          <w:i/>
          <w:sz w:val="16"/>
          <w:szCs w:val="16"/>
          <w:lang w:val="en-GB"/>
        </w:rPr>
      </w:pPr>
      <w:r w:rsidRPr="00065013">
        <w:rPr>
          <w:rFonts w:ascii="Verdana" w:hAnsi="Verdana"/>
          <w:i/>
          <w:sz w:val="16"/>
          <w:szCs w:val="16"/>
          <w:lang w:val="en-GB"/>
        </w:rPr>
        <w:br w:type="page"/>
      </w:r>
    </w:p>
    <w:p w:rsidR="004146A2" w:rsidRDefault="004146A2" w:rsidP="00A91E95">
      <w:pPr>
        <w:pStyle w:val="Heading2"/>
      </w:pPr>
      <w:r w:rsidRPr="00065013">
        <w:lastRenderedPageBreak/>
        <w:t>description of the project</w:t>
      </w:r>
    </w:p>
    <w:p w:rsidR="00585D7D" w:rsidRDefault="00585D7D" w:rsidP="00585D7D">
      <w:pPr>
        <w:spacing w:after="0" w:line="240" w:lineRule="auto"/>
        <w:rPr>
          <w:rFonts w:ascii="Verdana" w:hAnsi="Verdana"/>
          <w:b/>
          <w:sz w:val="18"/>
          <w:szCs w:val="18"/>
          <w:lang w:val="en-GB"/>
        </w:rPr>
      </w:pPr>
    </w:p>
    <w:p w:rsidR="001058B8" w:rsidRPr="00585D7D" w:rsidRDefault="001058B8" w:rsidP="00585D7D">
      <w:pPr>
        <w:spacing w:after="0" w:line="240" w:lineRule="auto"/>
        <w:rPr>
          <w:rFonts w:ascii="Verdana" w:hAnsi="Verdana"/>
          <w:b/>
          <w:sz w:val="18"/>
          <w:szCs w:val="18"/>
          <w:lang w:val="en-GB"/>
        </w:rPr>
      </w:pPr>
      <w:r w:rsidRPr="00585D7D">
        <w:rPr>
          <w:rFonts w:ascii="Verdana" w:hAnsi="Verdana"/>
          <w:b/>
          <w:sz w:val="18"/>
          <w:szCs w:val="18"/>
          <w:lang w:val="en-GB"/>
        </w:rPr>
        <w:t>SUMMARY OF THE PROJECT</w:t>
      </w:r>
    </w:p>
    <w:p w:rsidR="001058B8" w:rsidRDefault="001058B8" w:rsidP="001058B8">
      <w:pPr>
        <w:spacing w:after="0" w:line="240" w:lineRule="auto"/>
        <w:jc w:val="center"/>
        <w:rPr>
          <w:rFonts w:ascii="Verdana" w:hAnsi="Verdana"/>
          <w:b/>
          <w:i/>
          <w:lang w:val="en-GB"/>
        </w:rPr>
      </w:pPr>
    </w:p>
    <w:p w:rsidR="001058B8" w:rsidRDefault="001058B8" w:rsidP="001058B8">
      <w:pPr>
        <w:spacing w:after="0" w:line="240" w:lineRule="auto"/>
        <w:jc w:val="both"/>
        <w:rPr>
          <w:rFonts w:ascii="Verdana" w:hAnsi="Verdana"/>
          <w:sz w:val="18"/>
          <w:szCs w:val="18"/>
          <w:lang w:val="en-GB"/>
        </w:rPr>
      </w:pPr>
      <w:r w:rsidRPr="005A12D2">
        <w:rPr>
          <w:rFonts w:ascii="Verdana" w:hAnsi="Verdana"/>
          <w:sz w:val="18"/>
          <w:szCs w:val="18"/>
          <w:lang w:val="en-GB"/>
        </w:rPr>
        <w:t>Provide summary of the project in English, Latvian and Russian</w:t>
      </w:r>
      <w:r>
        <w:rPr>
          <w:rFonts w:ascii="Verdana" w:hAnsi="Verdana"/>
          <w:sz w:val="18"/>
          <w:szCs w:val="18"/>
          <w:lang w:val="en-GB"/>
        </w:rPr>
        <w:t xml:space="preserve"> (altogether not more than half a page). The summary cannot be a copy-paste of the texts above but a clear presentation of what will be achieved by the project. </w:t>
      </w:r>
    </w:p>
    <w:p w:rsidR="001058B8" w:rsidRDefault="001058B8" w:rsidP="001058B8">
      <w:pPr>
        <w:spacing w:after="0" w:line="240" w:lineRule="auto"/>
        <w:jc w:val="both"/>
        <w:rPr>
          <w:rFonts w:ascii="Verdana" w:hAnsi="Verdana"/>
          <w:sz w:val="18"/>
          <w:szCs w:val="18"/>
          <w:lang w:val="en-GB"/>
        </w:rPr>
      </w:pPr>
    </w:p>
    <w:tbl>
      <w:tblPr>
        <w:tblStyle w:val="TableGrid"/>
        <w:tblW w:w="0" w:type="auto"/>
        <w:tblLook w:val="04A0" w:firstRow="1" w:lastRow="0" w:firstColumn="1" w:lastColumn="0" w:noHBand="0" w:noVBand="1"/>
      </w:tblPr>
      <w:tblGrid>
        <w:gridCol w:w="8296"/>
      </w:tblGrid>
      <w:tr w:rsidR="001058B8" w:rsidTr="00CE2467">
        <w:tc>
          <w:tcPr>
            <w:tcW w:w="8296" w:type="dxa"/>
          </w:tcPr>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p w:rsidR="001058B8" w:rsidRDefault="001058B8" w:rsidP="00CE2467">
            <w:pPr>
              <w:spacing w:after="0" w:line="240" w:lineRule="auto"/>
              <w:jc w:val="both"/>
              <w:rPr>
                <w:rFonts w:ascii="Verdana" w:hAnsi="Verdana"/>
                <w:sz w:val="18"/>
                <w:szCs w:val="18"/>
                <w:lang w:val="en-GB"/>
              </w:rPr>
            </w:pPr>
          </w:p>
        </w:tc>
      </w:tr>
    </w:tbl>
    <w:p w:rsidR="001058B8" w:rsidRPr="005A12D2" w:rsidRDefault="001058B8" w:rsidP="001058B8">
      <w:pPr>
        <w:spacing w:after="0" w:line="240" w:lineRule="auto"/>
        <w:jc w:val="both"/>
        <w:rPr>
          <w:rFonts w:ascii="Verdana" w:hAnsi="Verdana"/>
          <w:sz w:val="18"/>
          <w:szCs w:val="18"/>
          <w:lang w:val="en-GB"/>
        </w:rPr>
      </w:pPr>
      <w:r>
        <w:rPr>
          <w:rFonts w:ascii="Verdana" w:hAnsi="Verdana"/>
          <w:sz w:val="18"/>
          <w:szCs w:val="18"/>
          <w:lang w:val="en-GB"/>
        </w:rPr>
        <w:t xml:space="preserve"> </w:t>
      </w:r>
    </w:p>
    <w:p w:rsidR="001058B8" w:rsidRPr="005A12D2" w:rsidRDefault="001058B8" w:rsidP="001058B8">
      <w:pPr>
        <w:spacing w:after="0" w:line="240" w:lineRule="auto"/>
        <w:rPr>
          <w:rFonts w:ascii="Verdana" w:hAnsi="Verdana"/>
          <w:sz w:val="18"/>
          <w:szCs w:val="18"/>
          <w:lang w:val="en-GB"/>
        </w:rPr>
      </w:pPr>
    </w:p>
    <w:p w:rsidR="00B724E7" w:rsidRPr="00065013" w:rsidRDefault="00B724E7" w:rsidP="00B724E7">
      <w:pPr>
        <w:pStyle w:val="ListParagraph"/>
        <w:numPr>
          <w:ilvl w:val="0"/>
          <w:numId w:val="7"/>
        </w:numPr>
        <w:spacing w:before="240"/>
        <w:jc w:val="both"/>
        <w:rPr>
          <w:rFonts w:ascii="Verdana" w:hAnsi="Verdana"/>
          <w:b/>
          <w:sz w:val="18"/>
          <w:szCs w:val="18"/>
          <w:lang w:val="en-GB"/>
        </w:rPr>
      </w:pPr>
      <w:r w:rsidRPr="00065013">
        <w:rPr>
          <w:rFonts w:ascii="Verdana" w:hAnsi="Verdana"/>
          <w:b/>
          <w:sz w:val="18"/>
          <w:szCs w:val="18"/>
          <w:lang w:val="en-GB"/>
        </w:rPr>
        <w:t xml:space="preserve">Relevance of the </w:t>
      </w:r>
      <w:r>
        <w:rPr>
          <w:rFonts w:ascii="Verdana" w:hAnsi="Verdana"/>
          <w:b/>
          <w:sz w:val="18"/>
          <w:szCs w:val="18"/>
          <w:lang w:val="en-GB"/>
        </w:rPr>
        <w:t>p</w:t>
      </w:r>
      <w:r w:rsidRPr="00065013">
        <w:rPr>
          <w:rFonts w:ascii="Verdana" w:hAnsi="Verdana"/>
          <w:b/>
          <w:sz w:val="18"/>
          <w:szCs w:val="18"/>
          <w:lang w:val="en-GB"/>
        </w:rPr>
        <w:t>roject to the Programme priorities</w:t>
      </w:r>
      <w:r w:rsidR="00B97233">
        <w:rPr>
          <w:rFonts w:ascii="Verdana" w:hAnsi="Verdana"/>
          <w:b/>
          <w:sz w:val="18"/>
          <w:szCs w:val="18"/>
          <w:lang w:val="en-GB"/>
        </w:rPr>
        <w:t xml:space="preserve"> and main project objective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B724E7" w:rsidRPr="00656CCD" w:rsidTr="00CE2467">
        <w:tc>
          <w:tcPr>
            <w:tcW w:w="8522" w:type="dxa"/>
          </w:tcPr>
          <w:p w:rsidR="00B724E7" w:rsidRPr="00656CCD" w:rsidRDefault="00B724E7" w:rsidP="00B97233">
            <w:pPr>
              <w:spacing w:before="240" w:after="0" w:line="240" w:lineRule="auto"/>
              <w:jc w:val="both"/>
              <w:rPr>
                <w:rFonts w:ascii="Verdana" w:hAnsi="Verdana"/>
                <w:sz w:val="18"/>
                <w:szCs w:val="18"/>
                <w:lang w:val="en-GB"/>
              </w:rPr>
            </w:pPr>
            <w:r w:rsidRPr="00656CCD">
              <w:rPr>
                <w:rFonts w:ascii="Verdana" w:hAnsi="Verdana"/>
                <w:i/>
                <w:sz w:val="18"/>
                <w:szCs w:val="18"/>
                <w:lang w:val="en-GB"/>
              </w:rPr>
              <w:t>Demonstrate the relevance of the proposal</w:t>
            </w:r>
            <w:r>
              <w:rPr>
                <w:rFonts w:ascii="Verdana" w:hAnsi="Verdana"/>
                <w:i/>
                <w:sz w:val="18"/>
                <w:szCs w:val="18"/>
                <w:lang w:val="en-GB"/>
              </w:rPr>
              <w:t>; targeted problem and the project objective</w:t>
            </w:r>
            <w:r w:rsidRPr="00656CCD">
              <w:rPr>
                <w:rFonts w:ascii="Verdana" w:hAnsi="Verdana"/>
                <w:i/>
                <w:sz w:val="18"/>
                <w:szCs w:val="18"/>
                <w:lang w:val="en-GB"/>
              </w:rPr>
              <w:t xml:space="preserve"> to the </w:t>
            </w:r>
            <w:r>
              <w:rPr>
                <w:rFonts w:ascii="Verdana" w:hAnsi="Verdana"/>
                <w:i/>
                <w:sz w:val="18"/>
                <w:szCs w:val="18"/>
                <w:lang w:val="en-GB"/>
              </w:rPr>
              <w:t xml:space="preserve">chosen thematic objective and priority </w:t>
            </w:r>
            <w:r w:rsidRPr="00656CCD">
              <w:rPr>
                <w:rFonts w:ascii="Verdana" w:hAnsi="Verdana"/>
                <w:i/>
                <w:sz w:val="18"/>
                <w:szCs w:val="18"/>
                <w:lang w:val="en-GB"/>
              </w:rPr>
              <w:t>of the Programme</w:t>
            </w:r>
            <w:r>
              <w:rPr>
                <w:rFonts w:ascii="Verdana" w:hAnsi="Verdana"/>
                <w:i/>
                <w:sz w:val="18"/>
                <w:szCs w:val="18"/>
                <w:lang w:val="en-GB"/>
              </w:rPr>
              <w:t>.</w:t>
            </w:r>
            <w:r w:rsidR="00B97233">
              <w:rPr>
                <w:rFonts w:ascii="Verdana" w:hAnsi="Verdana"/>
                <w:i/>
                <w:sz w:val="18"/>
                <w:szCs w:val="18"/>
                <w:lang w:val="en-GB"/>
              </w:rPr>
              <w:t xml:space="preserve"> </w:t>
            </w:r>
            <w:r w:rsidR="00B97233" w:rsidRPr="007832D1">
              <w:rPr>
                <w:rFonts w:ascii="Verdana" w:hAnsi="Verdana"/>
                <w:i/>
                <w:sz w:val="18"/>
                <w:szCs w:val="18"/>
                <w:lang w:val="en-GB"/>
              </w:rPr>
              <w:t xml:space="preserve"> In particular demonstrante how the planned project activities, outputs and results are clearly linked to a Programme priority expected result, output and result indicator (-s) and activities supported under the Programme priority</w:t>
            </w:r>
            <w:r w:rsidR="00B97233">
              <w:rPr>
                <w:rFonts w:ascii="Verdana" w:hAnsi="Verdana"/>
                <w:i/>
                <w:sz w:val="18"/>
                <w:szCs w:val="18"/>
                <w:lang w:val="en-GB"/>
              </w:rPr>
              <w:t>.</w:t>
            </w:r>
          </w:p>
        </w:tc>
      </w:tr>
    </w:tbl>
    <w:p w:rsidR="004146A2" w:rsidRPr="00766067" w:rsidRDefault="004146A2" w:rsidP="00B724E7">
      <w:pPr>
        <w:pStyle w:val="ListParagraph"/>
        <w:numPr>
          <w:ilvl w:val="0"/>
          <w:numId w:val="7"/>
        </w:numPr>
        <w:spacing w:before="240"/>
        <w:jc w:val="both"/>
        <w:rPr>
          <w:rFonts w:ascii="Verdana" w:hAnsi="Verdana"/>
          <w:b/>
          <w:sz w:val="18"/>
          <w:szCs w:val="18"/>
          <w:lang w:val="en-GB"/>
        </w:rPr>
      </w:pPr>
      <w:r w:rsidRPr="00766067">
        <w:rPr>
          <w:rFonts w:ascii="Verdana" w:hAnsi="Verdana"/>
          <w:b/>
          <w:sz w:val="18"/>
          <w:szCs w:val="18"/>
          <w:lang w:val="en-GB"/>
        </w:rPr>
        <w:t>Target</w:t>
      </w:r>
      <w:r w:rsidR="003A5AB9" w:rsidRPr="00766067">
        <w:rPr>
          <w:rFonts w:ascii="Verdana" w:hAnsi="Verdana"/>
          <w:b/>
          <w:sz w:val="18"/>
          <w:szCs w:val="18"/>
          <w:lang w:val="en-GB"/>
        </w:rPr>
        <w:t xml:space="preserve"> region, target</w:t>
      </w:r>
      <w:r w:rsidRPr="00766067">
        <w:rPr>
          <w:rFonts w:ascii="Verdana" w:hAnsi="Verdana"/>
          <w:b/>
          <w:sz w:val="18"/>
          <w:szCs w:val="18"/>
          <w:lang w:val="en-GB"/>
        </w:rPr>
        <w:t xml:space="preserve"> groups and final beneficiaries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4146A2" w:rsidRPr="00656CCD" w:rsidTr="00D05E34">
        <w:tc>
          <w:tcPr>
            <w:tcW w:w="8296" w:type="dxa"/>
          </w:tcPr>
          <w:p w:rsidR="004146A2" w:rsidRPr="00656CCD" w:rsidRDefault="004146A2" w:rsidP="00656CCD">
            <w:pPr>
              <w:spacing w:before="240" w:after="0" w:line="240" w:lineRule="auto"/>
              <w:jc w:val="both"/>
              <w:rPr>
                <w:rFonts w:ascii="Verdana" w:hAnsi="Verdana"/>
                <w:i/>
                <w:sz w:val="18"/>
                <w:szCs w:val="18"/>
                <w:lang w:val="en-GB"/>
              </w:rPr>
            </w:pPr>
            <w:r w:rsidRPr="00656CCD">
              <w:rPr>
                <w:rFonts w:ascii="Verdana" w:hAnsi="Verdana"/>
                <w:i/>
                <w:sz w:val="18"/>
                <w:szCs w:val="18"/>
                <w:lang w:val="en-GB"/>
              </w:rPr>
              <w:t>Include a brief description of the target groups and final beneficiaries</w:t>
            </w:r>
            <w:r w:rsidR="00F218B7">
              <w:rPr>
                <w:rFonts w:ascii="Verdana" w:hAnsi="Verdana"/>
                <w:i/>
                <w:sz w:val="18"/>
                <w:szCs w:val="18"/>
                <w:lang w:val="en-GB"/>
              </w:rPr>
              <w:t xml:space="preserve"> to be addressed by the project and their </w:t>
            </w:r>
            <w:r w:rsidR="00150F9B">
              <w:rPr>
                <w:rFonts w:ascii="Verdana" w:hAnsi="Verdana"/>
                <w:i/>
                <w:sz w:val="18"/>
                <w:szCs w:val="18"/>
                <w:lang w:val="en-GB"/>
              </w:rPr>
              <w:t>needs, which</w:t>
            </w:r>
            <w:r w:rsidR="00F218B7">
              <w:rPr>
                <w:rFonts w:ascii="Verdana" w:hAnsi="Verdana"/>
                <w:i/>
                <w:sz w:val="18"/>
                <w:szCs w:val="18"/>
                <w:lang w:val="en-GB"/>
              </w:rPr>
              <w:t xml:space="preserve"> will be addressed by the current proposal. </w:t>
            </w:r>
          </w:p>
          <w:p w:rsidR="004146A2" w:rsidRDefault="004146A2" w:rsidP="00656CCD">
            <w:pPr>
              <w:spacing w:before="240" w:after="0" w:line="240" w:lineRule="auto"/>
              <w:jc w:val="both"/>
              <w:rPr>
                <w:rFonts w:ascii="Verdana" w:hAnsi="Verdana"/>
                <w:i/>
                <w:sz w:val="18"/>
                <w:szCs w:val="18"/>
                <w:lang w:val="en-GB"/>
              </w:rPr>
            </w:pPr>
            <w:r w:rsidRPr="00656CCD">
              <w:rPr>
                <w:rFonts w:ascii="Verdana" w:hAnsi="Verdana"/>
                <w:i/>
                <w:sz w:val="18"/>
                <w:szCs w:val="18"/>
                <w:lang w:val="en-GB"/>
              </w:rPr>
              <w:t>Demonstrate the relevance of the proposal to the needs of the target region in particular</w:t>
            </w:r>
            <w:r w:rsidR="0098289E">
              <w:rPr>
                <w:rFonts w:ascii="Verdana" w:hAnsi="Verdana"/>
                <w:i/>
                <w:sz w:val="18"/>
                <w:szCs w:val="18"/>
                <w:lang w:val="en-GB"/>
              </w:rPr>
              <w:t>.</w:t>
            </w:r>
          </w:p>
          <w:p w:rsidR="00B9484D" w:rsidRPr="00656CCD" w:rsidRDefault="00B9484D" w:rsidP="003A5AB9">
            <w:pPr>
              <w:spacing w:before="240" w:after="0" w:line="240" w:lineRule="auto"/>
              <w:jc w:val="both"/>
              <w:rPr>
                <w:rFonts w:ascii="Verdana" w:hAnsi="Verdana"/>
                <w:i/>
                <w:sz w:val="18"/>
                <w:szCs w:val="18"/>
                <w:lang w:val="en-GB"/>
              </w:rPr>
            </w:pPr>
            <w:r>
              <w:rPr>
                <w:rFonts w:ascii="Verdana" w:hAnsi="Verdana"/>
                <w:i/>
                <w:sz w:val="18"/>
                <w:szCs w:val="18"/>
                <w:lang w:val="en-GB"/>
              </w:rPr>
              <w:lastRenderedPageBreak/>
              <w:t>“Target groups” are the groups who will be directly positively affected by the project on the project purpose level; “final beneficiaries” are those who will benefit from the project in the long term at the level of the society or the sector at large.</w:t>
            </w:r>
          </w:p>
        </w:tc>
      </w:tr>
    </w:tbl>
    <w:p w:rsidR="00B724E7" w:rsidRPr="00065013" w:rsidRDefault="00B724E7" w:rsidP="00B724E7">
      <w:pPr>
        <w:pStyle w:val="ListParagraph"/>
        <w:numPr>
          <w:ilvl w:val="0"/>
          <w:numId w:val="7"/>
        </w:numPr>
        <w:spacing w:before="240"/>
        <w:jc w:val="both"/>
        <w:rPr>
          <w:rFonts w:ascii="Verdana" w:hAnsi="Verdana"/>
          <w:b/>
          <w:sz w:val="18"/>
          <w:szCs w:val="18"/>
          <w:lang w:val="en-GB"/>
        </w:rPr>
      </w:pPr>
      <w:r w:rsidRPr="00D05E34">
        <w:rPr>
          <w:rFonts w:ascii="Verdana" w:hAnsi="Verdana"/>
          <w:b/>
          <w:sz w:val="18"/>
          <w:szCs w:val="18"/>
          <w:lang w:val="en-GB"/>
        </w:rPr>
        <w:lastRenderedPageBreak/>
        <w:t>Cross border relevance and added value of the project</w:t>
      </w:r>
      <w:r w:rsidRPr="00065013">
        <w:rPr>
          <w:rFonts w:ascii="Verdana" w:hAnsi="Verdana"/>
          <w:b/>
          <w:sz w:val="18"/>
          <w:szCs w:val="18"/>
          <w:lang w:val="en-G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B724E7" w:rsidRPr="00656CCD" w:rsidTr="007832D1">
        <w:trPr>
          <w:trHeight w:val="1645"/>
        </w:trPr>
        <w:tc>
          <w:tcPr>
            <w:tcW w:w="8522" w:type="dxa"/>
          </w:tcPr>
          <w:p w:rsidR="00B724E7" w:rsidRDefault="00B724E7" w:rsidP="00CE2467">
            <w:pPr>
              <w:spacing w:before="240" w:after="40" w:line="240" w:lineRule="auto"/>
              <w:jc w:val="both"/>
              <w:rPr>
                <w:rFonts w:ascii="Verdana" w:hAnsi="Verdana"/>
                <w:i/>
                <w:sz w:val="18"/>
                <w:szCs w:val="18"/>
                <w:lang w:val="en-GB"/>
              </w:rPr>
            </w:pPr>
            <w:r w:rsidRPr="00656CCD">
              <w:rPr>
                <w:rFonts w:ascii="Verdana" w:hAnsi="Verdana"/>
                <w:i/>
                <w:sz w:val="18"/>
                <w:szCs w:val="18"/>
                <w:lang w:val="en-GB"/>
              </w:rPr>
              <w:t xml:space="preserve">Identify clearly specific problems to be addressed by the </w:t>
            </w:r>
            <w:r>
              <w:rPr>
                <w:rFonts w:ascii="Verdana" w:hAnsi="Verdana"/>
                <w:i/>
                <w:sz w:val="18"/>
                <w:szCs w:val="18"/>
                <w:lang w:val="en-GB"/>
              </w:rPr>
              <w:t>project and their short analysis</w:t>
            </w:r>
            <w:r w:rsidRPr="00656CCD">
              <w:rPr>
                <w:rFonts w:ascii="Verdana" w:hAnsi="Verdana"/>
                <w:i/>
                <w:sz w:val="18"/>
                <w:szCs w:val="18"/>
                <w:lang w:val="en-GB"/>
              </w:rPr>
              <w:t>.</w:t>
            </w:r>
          </w:p>
          <w:p w:rsidR="00B724E7" w:rsidRPr="003A5AB9" w:rsidRDefault="00B724E7" w:rsidP="00B97233">
            <w:pPr>
              <w:spacing w:before="240" w:after="40" w:line="240" w:lineRule="auto"/>
              <w:jc w:val="both"/>
              <w:rPr>
                <w:rFonts w:ascii="Verdana" w:hAnsi="Verdana"/>
                <w:sz w:val="18"/>
                <w:szCs w:val="18"/>
                <w:lang w:val="en-GB"/>
              </w:rPr>
            </w:pPr>
            <w:r w:rsidRPr="00656CCD">
              <w:rPr>
                <w:rFonts w:ascii="Verdana" w:hAnsi="Verdana"/>
                <w:i/>
                <w:iCs/>
                <w:sz w:val="18"/>
                <w:szCs w:val="18"/>
                <w:lang w:val="en-GB"/>
              </w:rPr>
              <w:t xml:space="preserve">Demonstrate the need for the cross-border cooperation for implementation of the project; demonstrate that achievement of the project objectives </w:t>
            </w:r>
            <w:r>
              <w:rPr>
                <w:rFonts w:ascii="Verdana" w:hAnsi="Verdana"/>
                <w:i/>
                <w:iCs/>
                <w:sz w:val="18"/>
                <w:szCs w:val="18"/>
                <w:lang w:val="en-GB"/>
              </w:rPr>
              <w:t xml:space="preserve">and solution of the defined problems </w:t>
            </w:r>
            <w:r w:rsidRPr="00656CCD">
              <w:rPr>
                <w:rFonts w:ascii="Verdana" w:hAnsi="Verdana"/>
                <w:i/>
                <w:iCs/>
                <w:sz w:val="18"/>
                <w:szCs w:val="18"/>
                <w:lang w:val="en-GB"/>
              </w:rPr>
              <w:t>will be more efficient using the cross-border cooperation</w:t>
            </w:r>
            <w:r w:rsidR="007832D1">
              <w:rPr>
                <w:rFonts w:ascii="Verdana" w:hAnsi="Verdana"/>
                <w:i/>
                <w:iCs/>
                <w:sz w:val="18"/>
                <w:szCs w:val="18"/>
                <w:lang w:val="en-GB"/>
              </w:rPr>
              <w:t xml:space="preserve">. </w:t>
            </w:r>
            <w:r w:rsidR="00B97233" w:rsidRPr="00B97233">
              <w:rPr>
                <w:rFonts w:ascii="Verdana" w:hAnsi="Verdana"/>
                <w:i/>
                <w:iCs/>
                <w:sz w:val="18"/>
                <w:szCs w:val="18"/>
                <w:lang w:val="en-GB"/>
              </w:rPr>
              <w:t>Provide</w:t>
            </w:r>
            <w:r w:rsidR="00B97233" w:rsidRPr="007832D1">
              <w:rPr>
                <w:rFonts w:ascii="Verdana" w:hAnsi="Verdana"/>
                <w:i/>
                <w:iCs/>
                <w:sz w:val="18"/>
                <w:szCs w:val="18"/>
                <w:lang w:val="en-GB"/>
              </w:rPr>
              <w:t xml:space="preserve"> proper and concrete facts and statistics explaining and proving the territorial challenge and the need for the project.</w:t>
            </w:r>
          </w:p>
        </w:tc>
      </w:tr>
    </w:tbl>
    <w:p w:rsidR="004146A2" w:rsidRPr="00B724E7" w:rsidRDefault="00D05E34" w:rsidP="00B724E7">
      <w:pPr>
        <w:pStyle w:val="ListParagraph"/>
        <w:numPr>
          <w:ilvl w:val="0"/>
          <w:numId w:val="7"/>
        </w:numPr>
        <w:spacing w:before="240"/>
        <w:jc w:val="both"/>
        <w:rPr>
          <w:rFonts w:ascii="Verdana" w:hAnsi="Verdana"/>
          <w:b/>
          <w:sz w:val="18"/>
          <w:szCs w:val="18"/>
          <w:lang w:val="en-GB"/>
        </w:rPr>
      </w:pPr>
      <w:r w:rsidRPr="00B724E7">
        <w:rPr>
          <w:rFonts w:ascii="Verdana" w:hAnsi="Verdana"/>
          <w:b/>
          <w:sz w:val="18"/>
          <w:szCs w:val="18"/>
          <w:lang w:val="en-GB"/>
        </w:rPr>
        <w:t>Contribution to regional priorities</w:t>
      </w:r>
      <w:r w:rsidR="004146A2" w:rsidRPr="00B724E7">
        <w:rPr>
          <w:rFonts w:ascii="Verdana" w:hAnsi="Verdana"/>
          <w:b/>
          <w:sz w:val="18"/>
          <w:szCs w:val="18"/>
          <w:lang w:val="en-G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4146A2" w:rsidRPr="00656CCD" w:rsidTr="007832D1">
        <w:trPr>
          <w:trHeight w:val="800"/>
        </w:trPr>
        <w:tc>
          <w:tcPr>
            <w:tcW w:w="8522" w:type="dxa"/>
          </w:tcPr>
          <w:p w:rsidR="00585D7D" w:rsidRPr="00B97233" w:rsidRDefault="00585D7D" w:rsidP="00585D7D">
            <w:pPr>
              <w:tabs>
                <w:tab w:val="left" w:pos="732"/>
              </w:tabs>
              <w:snapToGrid w:val="0"/>
              <w:spacing w:before="120" w:after="120" w:line="240" w:lineRule="auto"/>
              <w:ind w:left="11" w:right="-6"/>
              <w:jc w:val="both"/>
              <w:rPr>
                <w:rFonts w:ascii="Verdana" w:hAnsi="Verdana"/>
                <w:i/>
                <w:sz w:val="18"/>
                <w:szCs w:val="18"/>
                <w:lang w:val="en-GB"/>
              </w:rPr>
            </w:pPr>
            <w:r w:rsidRPr="00B97233">
              <w:rPr>
                <w:rFonts w:ascii="Verdana" w:hAnsi="Verdana"/>
                <w:i/>
                <w:sz w:val="18"/>
                <w:szCs w:val="18"/>
                <w:lang w:val="en-GB"/>
              </w:rPr>
              <w:t xml:space="preserve">Demonstrate how the project is relevant for the needs and constraints of the target region, explain whether it will have impact on development of the </w:t>
            </w:r>
            <w:r w:rsidR="00B97233" w:rsidRPr="007832D1">
              <w:rPr>
                <w:rFonts w:ascii="Verdana" w:hAnsi="Verdana"/>
                <w:i/>
                <w:sz w:val="18"/>
                <w:szCs w:val="18"/>
                <w:lang w:val="en-GB"/>
              </w:rPr>
              <w:t>border regions and wider Programme area</w:t>
            </w:r>
            <w:r w:rsidR="00B97233">
              <w:rPr>
                <w:rFonts w:ascii="Verdana" w:hAnsi="Verdana"/>
                <w:i/>
                <w:sz w:val="18"/>
                <w:szCs w:val="18"/>
                <w:lang w:val="en-GB"/>
              </w:rPr>
              <w:t xml:space="preserve"> and how </w:t>
            </w:r>
            <w:r w:rsidR="00B97233" w:rsidRPr="007832D1">
              <w:rPr>
                <w:rFonts w:ascii="Verdana" w:hAnsi="Verdana"/>
                <w:i/>
                <w:sz w:val="18"/>
                <w:szCs w:val="18"/>
                <w:lang w:val="en-GB"/>
              </w:rPr>
              <w:t>the project idea is in line with strategic initiatives and sectoral needs</w:t>
            </w:r>
            <w:r w:rsidR="007832D1">
              <w:rPr>
                <w:rFonts w:ascii="Verdana" w:hAnsi="Verdana"/>
                <w:i/>
                <w:sz w:val="18"/>
                <w:szCs w:val="18"/>
                <w:lang w:val="en-GB"/>
              </w:rPr>
              <w:t>.</w:t>
            </w:r>
          </w:p>
        </w:tc>
      </w:tr>
    </w:tbl>
    <w:p w:rsidR="007E6221" w:rsidRDefault="008D4127" w:rsidP="00B724E7">
      <w:pPr>
        <w:pStyle w:val="ListParagraph"/>
        <w:numPr>
          <w:ilvl w:val="0"/>
          <w:numId w:val="7"/>
        </w:numPr>
        <w:spacing w:before="240"/>
        <w:jc w:val="both"/>
        <w:rPr>
          <w:rFonts w:ascii="Verdana" w:hAnsi="Verdana"/>
          <w:b/>
          <w:sz w:val="18"/>
          <w:szCs w:val="18"/>
          <w:lang w:val="en-GB"/>
        </w:rPr>
      </w:pPr>
      <w:r>
        <w:rPr>
          <w:rFonts w:ascii="Verdana" w:hAnsi="Verdana"/>
          <w:b/>
          <w:sz w:val="18"/>
          <w:szCs w:val="18"/>
          <w:lang w:val="en-GB"/>
        </w:rPr>
        <w:t xml:space="preserve">Planned project activities </w:t>
      </w:r>
    </w:p>
    <w:p w:rsidR="0098289E" w:rsidRPr="007E6221" w:rsidRDefault="0098289E" w:rsidP="0098289E">
      <w:pPr>
        <w:pStyle w:val="ListParagraph"/>
        <w:spacing w:before="240"/>
        <w:jc w:val="both"/>
        <w:rPr>
          <w:rFonts w:ascii="Verdana" w:hAnsi="Verdana"/>
          <w:b/>
          <w:sz w:val="18"/>
          <w:szCs w:val="18"/>
          <w:lang w:val="en-GB"/>
        </w:rPr>
      </w:pPr>
    </w:p>
    <w:tbl>
      <w:tblPr>
        <w:tblStyle w:val="TableGrid"/>
        <w:tblW w:w="0" w:type="auto"/>
        <w:tblInd w:w="-34" w:type="dxa"/>
        <w:tblLook w:val="04A0" w:firstRow="1" w:lastRow="0" w:firstColumn="1" w:lastColumn="0" w:noHBand="0" w:noVBand="1"/>
      </w:tblPr>
      <w:tblGrid>
        <w:gridCol w:w="6550"/>
        <w:gridCol w:w="1780"/>
      </w:tblGrid>
      <w:tr w:rsidR="00D05E34" w:rsidTr="00D05E34">
        <w:tc>
          <w:tcPr>
            <w:tcW w:w="6550" w:type="dxa"/>
          </w:tcPr>
          <w:p w:rsidR="00D05E34" w:rsidRPr="008373C4" w:rsidRDefault="00D05E34" w:rsidP="00572A28">
            <w:pPr>
              <w:pStyle w:val="ListParagraph"/>
              <w:spacing w:before="240" w:after="0"/>
              <w:ind w:left="0"/>
              <w:jc w:val="both"/>
              <w:rPr>
                <w:rFonts w:ascii="Verdana" w:hAnsi="Verdana"/>
                <w:i/>
                <w:sz w:val="18"/>
                <w:szCs w:val="18"/>
                <w:lang w:val="en-GB"/>
              </w:rPr>
            </w:pPr>
            <w:r w:rsidRPr="008373C4">
              <w:rPr>
                <w:rFonts w:ascii="Verdana" w:hAnsi="Verdana"/>
                <w:i/>
                <w:sz w:val="18"/>
                <w:szCs w:val="18"/>
                <w:lang w:val="en-GB"/>
              </w:rPr>
              <w:t>Please describe and justify here no more than 7 main activities (groups of activities) that are planned in the project</w:t>
            </w:r>
          </w:p>
        </w:tc>
        <w:tc>
          <w:tcPr>
            <w:tcW w:w="1780" w:type="dxa"/>
          </w:tcPr>
          <w:p w:rsidR="00D05E34" w:rsidRPr="008373C4" w:rsidRDefault="00D05E34" w:rsidP="00572A28">
            <w:pPr>
              <w:pStyle w:val="ListParagraph"/>
              <w:spacing w:before="240" w:after="0"/>
              <w:ind w:left="0"/>
              <w:jc w:val="both"/>
              <w:rPr>
                <w:rFonts w:ascii="Verdana" w:hAnsi="Verdana"/>
                <w:i/>
                <w:sz w:val="18"/>
                <w:szCs w:val="18"/>
                <w:lang w:val="en-GB"/>
              </w:rPr>
            </w:pPr>
            <w:r w:rsidRPr="008373C4">
              <w:rPr>
                <w:rFonts w:ascii="Verdana" w:hAnsi="Verdana"/>
                <w:i/>
                <w:sz w:val="18"/>
                <w:szCs w:val="18"/>
                <w:lang w:val="en-GB"/>
              </w:rPr>
              <w:t>Please provide indicative budget in EUR for each activity (group of activities)</w:t>
            </w: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1.</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2.</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3.</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4.</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5.</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D05E34" w:rsidTr="00D05E34">
        <w:tc>
          <w:tcPr>
            <w:tcW w:w="6550" w:type="dxa"/>
          </w:tcPr>
          <w:p w:rsidR="00D05E3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6.</w:t>
            </w:r>
          </w:p>
        </w:tc>
        <w:tc>
          <w:tcPr>
            <w:tcW w:w="1780" w:type="dxa"/>
          </w:tcPr>
          <w:p w:rsidR="00D05E34" w:rsidRDefault="00D05E34" w:rsidP="00572A28">
            <w:pPr>
              <w:pStyle w:val="ListParagraph"/>
              <w:spacing w:before="240" w:after="0"/>
              <w:ind w:left="0"/>
              <w:jc w:val="both"/>
              <w:rPr>
                <w:rFonts w:ascii="Verdana" w:hAnsi="Verdana"/>
                <w:i/>
                <w:sz w:val="18"/>
                <w:szCs w:val="18"/>
                <w:lang w:val="en-GB"/>
              </w:rPr>
            </w:pPr>
          </w:p>
        </w:tc>
      </w:tr>
      <w:tr w:rsidR="008373C4" w:rsidTr="00D05E34">
        <w:tc>
          <w:tcPr>
            <w:tcW w:w="6550" w:type="dxa"/>
          </w:tcPr>
          <w:p w:rsidR="008373C4" w:rsidRDefault="008373C4" w:rsidP="00572A28">
            <w:pPr>
              <w:pStyle w:val="ListParagraph"/>
              <w:spacing w:before="240" w:after="0"/>
              <w:ind w:left="0"/>
              <w:jc w:val="both"/>
              <w:rPr>
                <w:rFonts w:ascii="Verdana" w:hAnsi="Verdana"/>
                <w:i/>
                <w:sz w:val="18"/>
                <w:szCs w:val="18"/>
                <w:lang w:val="en-GB"/>
              </w:rPr>
            </w:pPr>
            <w:r>
              <w:rPr>
                <w:rFonts w:ascii="Verdana" w:hAnsi="Verdana"/>
                <w:i/>
                <w:sz w:val="18"/>
                <w:szCs w:val="18"/>
                <w:lang w:val="en-GB"/>
              </w:rPr>
              <w:t>7.</w:t>
            </w:r>
          </w:p>
        </w:tc>
        <w:tc>
          <w:tcPr>
            <w:tcW w:w="1780" w:type="dxa"/>
          </w:tcPr>
          <w:p w:rsidR="008373C4" w:rsidRDefault="008373C4" w:rsidP="00572A28">
            <w:pPr>
              <w:pStyle w:val="ListParagraph"/>
              <w:spacing w:before="240" w:after="0"/>
              <w:ind w:left="0"/>
              <w:jc w:val="both"/>
              <w:rPr>
                <w:rFonts w:ascii="Verdana" w:hAnsi="Verdana"/>
                <w:i/>
                <w:sz w:val="18"/>
                <w:szCs w:val="18"/>
                <w:lang w:val="en-GB"/>
              </w:rPr>
            </w:pPr>
          </w:p>
        </w:tc>
      </w:tr>
    </w:tbl>
    <w:p w:rsidR="007832D1" w:rsidRPr="007832D1" w:rsidRDefault="007832D1" w:rsidP="007832D1">
      <w:pPr>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7832D1" w:rsidRDefault="007832D1" w:rsidP="007832D1">
      <w:pPr>
        <w:pStyle w:val="ListParagraph"/>
        <w:spacing w:before="240"/>
        <w:jc w:val="both"/>
        <w:rPr>
          <w:rFonts w:ascii="Verdana" w:hAnsi="Verdana"/>
          <w:b/>
          <w:sz w:val="18"/>
          <w:szCs w:val="18"/>
          <w:lang w:val="en-GB"/>
        </w:rPr>
      </w:pPr>
    </w:p>
    <w:p w:rsidR="004146A2" w:rsidRDefault="004146A2" w:rsidP="00B724E7">
      <w:pPr>
        <w:pStyle w:val="ListParagraph"/>
        <w:numPr>
          <w:ilvl w:val="0"/>
          <w:numId w:val="7"/>
        </w:numPr>
        <w:spacing w:before="240"/>
        <w:jc w:val="both"/>
        <w:rPr>
          <w:rFonts w:ascii="Verdana" w:hAnsi="Verdana"/>
          <w:b/>
          <w:sz w:val="18"/>
          <w:szCs w:val="18"/>
          <w:lang w:val="en-GB"/>
        </w:rPr>
      </w:pPr>
      <w:r w:rsidRPr="00B724E7">
        <w:rPr>
          <w:rFonts w:ascii="Verdana" w:hAnsi="Verdana"/>
          <w:b/>
          <w:sz w:val="18"/>
          <w:szCs w:val="18"/>
          <w:lang w:val="en-GB"/>
        </w:rPr>
        <w:lastRenderedPageBreak/>
        <w:t xml:space="preserve">Expected project results </w:t>
      </w:r>
    </w:p>
    <w:p w:rsidR="0058603B" w:rsidRDefault="0058603B" w:rsidP="0058603B">
      <w:pPr>
        <w:pStyle w:val="ListParagraph"/>
        <w:spacing w:before="240"/>
        <w:jc w:val="both"/>
        <w:rPr>
          <w:rFonts w:ascii="Verdana" w:hAnsi="Verdana"/>
          <w:b/>
          <w:sz w:val="18"/>
          <w:szCs w:val="18"/>
          <w:lang w:val="en-GB"/>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0"/>
        <w:gridCol w:w="2673"/>
        <w:gridCol w:w="1401"/>
        <w:gridCol w:w="2596"/>
      </w:tblGrid>
      <w:tr w:rsidR="004146A2" w:rsidRPr="00656CCD" w:rsidTr="00673F7A">
        <w:tc>
          <w:tcPr>
            <w:tcW w:w="8500" w:type="dxa"/>
            <w:gridSpan w:val="4"/>
          </w:tcPr>
          <w:p w:rsidR="003A6B01" w:rsidRDefault="004146A2" w:rsidP="007E6221">
            <w:pPr>
              <w:spacing w:before="240" w:after="0" w:line="240" w:lineRule="auto"/>
              <w:jc w:val="both"/>
              <w:rPr>
                <w:rFonts w:ascii="Verdana" w:hAnsi="Verdana"/>
                <w:i/>
                <w:iCs/>
                <w:sz w:val="18"/>
                <w:szCs w:val="18"/>
                <w:lang w:val="en-GB"/>
              </w:rPr>
            </w:pPr>
            <w:r w:rsidRPr="00656CCD">
              <w:rPr>
                <w:rFonts w:ascii="Verdana" w:hAnsi="Verdana"/>
                <w:i/>
                <w:iCs/>
                <w:sz w:val="18"/>
                <w:szCs w:val="18"/>
                <w:lang w:val="en-GB"/>
              </w:rPr>
              <w:t xml:space="preserve">List the results which are intended to be achieved by the </w:t>
            </w:r>
            <w:r w:rsidR="007E6221">
              <w:rPr>
                <w:rFonts w:ascii="Verdana" w:hAnsi="Verdana"/>
                <w:i/>
                <w:iCs/>
                <w:sz w:val="18"/>
                <w:szCs w:val="18"/>
                <w:lang w:val="en-GB"/>
              </w:rPr>
              <w:t>proposed activities</w:t>
            </w:r>
            <w:r w:rsidR="003A6B01">
              <w:rPr>
                <w:rFonts w:ascii="Verdana" w:hAnsi="Verdana"/>
                <w:i/>
                <w:iCs/>
                <w:sz w:val="18"/>
                <w:szCs w:val="18"/>
                <w:lang w:val="en-GB"/>
              </w:rPr>
              <w:t>; and which will be leading to the defined specific objective</w:t>
            </w:r>
            <w:r w:rsidRPr="00656CCD">
              <w:rPr>
                <w:rFonts w:ascii="Verdana" w:hAnsi="Verdana"/>
                <w:i/>
                <w:iCs/>
                <w:sz w:val="18"/>
                <w:szCs w:val="18"/>
                <w:lang w:val="en-GB"/>
              </w:rPr>
              <w:t>. Provide quantification of the proposed results and define their impact on the proposed target groups/</w:t>
            </w:r>
            <w:r w:rsidRPr="00766067">
              <w:rPr>
                <w:rFonts w:ascii="Verdana" w:hAnsi="Verdana"/>
                <w:i/>
                <w:iCs/>
                <w:sz w:val="18"/>
                <w:szCs w:val="18"/>
                <w:lang w:val="en-GB"/>
              </w:rPr>
              <w:t>beneficiaries</w:t>
            </w:r>
            <w:r w:rsidR="00572A28" w:rsidRPr="00766067">
              <w:rPr>
                <w:rFonts w:ascii="Verdana" w:hAnsi="Verdana"/>
                <w:i/>
                <w:iCs/>
                <w:sz w:val="18"/>
                <w:szCs w:val="18"/>
                <w:lang w:val="en-GB"/>
              </w:rPr>
              <w:t>/target regions</w:t>
            </w:r>
            <w:r w:rsidR="0098289E">
              <w:rPr>
                <w:rFonts w:ascii="Verdana" w:hAnsi="Verdana"/>
                <w:i/>
                <w:iCs/>
                <w:sz w:val="18"/>
                <w:szCs w:val="18"/>
                <w:lang w:val="en-GB"/>
              </w:rPr>
              <w:t>.</w:t>
            </w:r>
            <w:r w:rsidR="007B012C">
              <w:rPr>
                <w:rFonts w:ascii="Verdana" w:hAnsi="Verdana"/>
                <w:i/>
                <w:iCs/>
                <w:sz w:val="18"/>
                <w:szCs w:val="18"/>
                <w:lang w:val="en-GB"/>
              </w:rPr>
              <w:t xml:space="preserve"> </w:t>
            </w:r>
          </w:p>
          <w:p w:rsidR="004146A2" w:rsidRDefault="00CD4F3D" w:rsidP="007E6221">
            <w:pPr>
              <w:spacing w:before="240" w:after="0" w:line="240" w:lineRule="auto"/>
              <w:jc w:val="both"/>
              <w:rPr>
                <w:rFonts w:ascii="Verdana" w:hAnsi="Verdana"/>
                <w:i/>
                <w:iCs/>
                <w:sz w:val="18"/>
                <w:szCs w:val="18"/>
                <w:lang w:val="en-GB"/>
              </w:rPr>
            </w:pPr>
            <w:r>
              <w:rPr>
                <w:rFonts w:ascii="Verdana" w:hAnsi="Verdana"/>
                <w:i/>
                <w:iCs/>
                <w:sz w:val="18"/>
                <w:szCs w:val="18"/>
                <w:lang w:val="en-GB"/>
              </w:rPr>
              <w:t xml:space="preserve">Indicate number of output and result </w:t>
            </w:r>
            <w:r w:rsidR="00B724E7">
              <w:rPr>
                <w:rFonts w:ascii="Verdana" w:hAnsi="Verdana"/>
                <w:i/>
                <w:iCs/>
                <w:sz w:val="18"/>
                <w:szCs w:val="18"/>
                <w:lang w:val="en-GB"/>
              </w:rPr>
              <w:t>i</w:t>
            </w:r>
            <w:r w:rsidR="007832D1">
              <w:rPr>
                <w:rFonts w:ascii="Verdana" w:hAnsi="Verdana"/>
                <w:i/>
                <w:iCs/>
                <w:sz w:val="18"/>
                <w:szCs w:val="18"/>
                <w:lang w:val="en-GB"/>
              </w:rPr>
              <w:t xml:space="preserve">ndicators set by the Programme </w:t>
            </w:r>
            <w:r w:rsidR="00B724E7">
              <w:rPr>
                <w:rFonts w:ascii="Verdana" w:hAnsi="Verdana"/>
                <w:i/>
                <w:iCs/>
                <w:sz w:val="18"/>
                <w:szCs w:val="18"/>
                <w:lang w:val="en-GB"/>
              </w:rPr>
              <w:t xml:space="preserve">to be reached by the project, provide a very short description of the indicator. </w:t>
            </w:r>
          </w:p>
          <w:p w:rsidR="0058603B" w:rsidRPr="00656CCD" w:rsidRDefault="0058603B" w:rsidP="007E6221">
            <w:pPr>
              <w:spacing w:before="240" w:after="0" w:line="240" w:lineRule="auto"/>
              <w:jc w:val="both"/>
              <w:rPr>
                <w:rFonts w:ascii="Verdana" w:hAnsi="Verdana"/>
                <w:sz w:val="18"/>
                <w:szCs w:val="18"/>
                <w:lang w:val="en-GB"/>
              </w:rPr>
            </w:pP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5"/>
        </w:trPr>
        <w:tc>
          <w:tcPr>
            <w:tcW w:w="1830" w:type="dxa"/>
            <w:tcBorders>
              <w:top w:val="single" w:sz="8" w:space="0" w:color="auto"/>
              <w:left w:val="single" w:sz="8" w:space="0" w:color="auto"/>
              <w:bottom w:val="single" w:sz="8" w:space="0" w:color="auto"/>
              <w:right w:val="single" w:sz="4" w:space="0" w:color="auto"/>
            </w:tcBorders>
            <w:shd w:val="clear" w:color="000000" w:fill="E2EFDA"/>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Priority</w:t>
            </w:r>
          </w:p>
        </w:tc>
        <w:tc>
          <w:tcPr>
            <w:tcW w:w="2673" w:type="dxa"/>
            <w:tcBorders>
              <w:top w:val="single" w:sz="8" w:space="0" w:color="auto"/>
              <w:left w:val="nil"/>
              <w:bottom w:val="single" w:sz="8" w:space="0" w:color="auto"/>
              <w:right w:val="single" w:sz="4" w:space="0" w:color="auto"/>
            </w:tcBorders>
            <w:shd w:val="clear" w:color="000000" w:fill="E2EFDA"/>
            <w:noWrap/>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Output indicator</w:t>
            </w:r>
          </w:p>
        </w:tc>
        <w:tc>
          <w:tcPr>
            <w:tcW w:w="1401" w:type="dxa"/>
            <w:tcBorders>
              <w:top w:val="single" w:sz="8" w:space="0" w:color="auto"/>
              <w:left w:val="nil"/>
              <w:bottom w:val="single" w:sz="8" w:space="0" w:color="auto"/>
              <w:right w:val="single" w:sz="4" w:space="0" w:color="auto"/>
            </w:tcBorders>
            <w:shd w:val="clear" w:color="000000" w:fill="E2EFDA"/>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Number of indicators to be reached by the project</w:t>
            </w:r>
          </w:p>
        </w:tc>
        <w:tc>
          <w:tcPr>
            <w:tcW w:w="2596" w:type="dxa"/>
            <w:tcBorders>
              <w:top w:val="single" w:sz="8" w:space="0" w:color="auto"/>
              <w:left w:val="nil"/>
              <w:bottom w:val="single" w:sz="8" w:space="0" w:color="auto"/>
              <w:right w:val="single" w:sz="8" w:space="0" w:color="auto"/>
            </w:tcBorders>
            <w:shd w:val="clear" w:color="000000" w:fill="E2EFDA"/>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Short description of the indicator</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00" w:type="dxa"/>
            <w:gridSpan w:val="4"/>
            <w:tcBorders>
              <w:top w:val="single" w:sz="8" w:space="0" w:color="auto"/>
              <w:left w:val="single" w:sz="4" w:space="0" w:color="auto"/>
              <w:bottom w:val="single" w:sz="8" w:space="0" w:color="auto"/>
              <w:right w:val="single" w:sz="4" w:space="0" w:color="000000"/>
            </w:tcBorders>
            <w:shd w:val="clear" w:color="000000" w:fill="9BC2E6"/>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TO1 Business and SME development</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5"/>
        </w:trPr>
        <w:tc>
          <w:tcPr>
            <w:tcW w:w="1830" w:type="dxa"/>
            <w:vMerge w:val="restart"/>
            <w:tcBorders>
              <w:top w:val="nil"/>
              <w:left w:val="single" w:sz="4" w:space="0" w:color="auto"/>
              <w:bottom w:val="single" w:sz="4" w:space="0" w:color="000000"/>
              <w:right w:val="single" w:sz="4" w:space="0" w:color="auto"/>
            </w:tcBorders>
            <w:shd w:val="clear" w:color="000000" w:fill="BDD7EE"/>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1.1. Promotion of and support to entrepreneurship</w:t>
            </w:r>
          </w:p>
        </w:tc>
        <w:tc>
          <w:tcPr>
            <w:tcW w:w="2673" w:type="dxa"/>
            <w:tcBorders>
              <w:top w:val="nil"/>
              <w:left w:val="nil"/>
              <w:bottom w:val="single" w:sz="4" w:space="0" w:color="auto"/>
              <w:right w:val="single" w:sz="4" w:space="0" w:color="auto"/>
            </w:tcBorders>
            <w:shd w:val="clear" w:color="000000" w:fill="DDEBF7"/>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Number of business development organisations receiving support</w:t>
            </w:r>
          </w:p>
        </w:tc>
        <w:tc>
          <w:tcPr>
            <w:tcW w:w="1401" w:type="dxa"/>
            <w:tcBorders>
              <w:top w:val="nil"/>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nil"/>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830" w:type="dxa"/>
            <w:vMerge/>
            <w:tcBorders>
              <w:top w:val="nil"/>
              <w:left w:val="single" w:sz="4" w:space="0" w:color="auto"/>
              <w:bottom w:val="single" w:sz="4" w:space="0" w:color="000000"/>
              <w:right w:val="single" w:sz="4" w:space="0" w:color="auto"/>
            </w:tcBorders>
            <w:vAlign w:val="center"/>
            <w:hideMark/>
          </w:tcPr>
          <w:p w:rsidR="005A12D2" w:rsidRPr="005A12D2" w:rsidRDefault="005A12D2" w:rsidP="005A12D2">
            <w:pPr>
              <w:spacing w:after="0" w:line="240" w:lineRule="auto"/>
              <w:rPr>
                <w:rFonts w:ascii="Verdana" w:eastAsia="Times New Roman" w:hAnsi="Verdana"/>
                <w:b/>
                <w:bCs/>
                <w:color w:val="000000"/>
                <w:sz w:val="16"/>
                <w:szCs w:val="16"/>
                <w:lang w:val="en-GB" w:eastAsia="lv-LV"/>
              </w:rPr>
            </w:pPr>
          </w:p>
        </w:tc>
        <w:tc>
          <w:tcPr>
            <w:tcW w:w="2673" w:type="dxa"/>
            <w:tcBorders>
              <w:top w:val="nil"/>
              <w:left w:val="nil"/>
              <w:bottom w:val="single" w:sz="4" w:space="0" w:color="auto"/>
              <w:right w:val="single" w:sz="4" w:space="0" w:color="auto"/>
            </w:tcBorders>
            <w:shd w:val="clear" w:color="000000" w:fill="DDEBF7"/>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Number of enterprises substantially and actively involved in projects</w:t>
            </w:r>
          </w:p>
        </w:tc>
        <w:tc>
          <w:tcPr>
            <w:tcW w:w="1401" w:type="dxa"/>
            <w:tcBorders>
              <w:top w:val="single" w:sz="4" w:space="0" w:color="auto"/>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single" w:sz="4" w:space="0" w:color="auto"/>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830" w:type="dxa"/>
            <w:vMerge w:val="restart"/>
            <w:tcBorders>
              <w:top w:val="nil"/>
              <w:left w:val="single" w:sz="4" w:space="0" w:color="auto"/>
              <w:bottom w:val="nil"/>
              <w:right w:val="single" w:sz="4" w:space="0" w:color="auto"/>
            </w:tcBorders>
            <w:shd w:val="clear" w:color="000000" w:fill="BDD7EE"/>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1.2. Development and promotion of new products and services based on local resources</w:t>
            </w:r>
          </w:p>
        </w:tc>
        <w:tc>
          <w:tcPr>
            <w:tcW w:w="2673" w:type="dxa"/>
            <w:tcBorders>
              <w:top w:val="nil"/>
              <w:left w:val="nil"/>
              <w:bottom w:val="single" w:sz="4" w:space="0" w:color="auto"/>
              <w:right w:val="single" w:sz="4" w:space="0" w:color="auto"/>
            </w:tcBorders>
            <w:shd w:val="clear" w:color="000000" w:fill="DDEBF7"/>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Number of institutions using Programme support for promoting local culture and preserving historical heritage</w:t>
            </w:r>
          </w:p>
        </w:tc>
        <w:tc>
          <w:tcPr>
            <w:tcW w:w="1401" w:type="dxa"/>
            <w:tcBorders>
              <w:top w:val="single" w:sz="4" w:space="0" w:color="auto"/>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single" w:sz="4" w:space="0" w:color="auto"/>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1830" w:type="dxa"/>
            <w:vMerge/>
            <w:tcBorders>
              <w:top w:val="nil"/>
              <w:left w:val="single" w:sz="4" w:space="0" w:color="auto"/>
              <w:bottom w:val="nil"/>
              <w:right w:val="single" w:sz="4" w:space="0" w:color="auto"/>
            </w:tcBorders>
            <w:vAlign w:val="center"/>
            <w:hideMark/>
          </w:tcPr>
          <w:p w:rsidR="005A12D2" w:rsidRPr="005A12D2" w:rsidRDefault="005A12D2" w:rsidP="005A12D2">
            <w:pPr>
              <w:spacing w:after="0" w:line="240" w:lineRule="auto"/>
              <w:rPr>
                <w:rFonts w:ascii="Verdana" w:eastAsia="Times New Roman" w:hAnsi="Verdana"/>
                <w:b/>
                <w:bCs/>
                <w:color w:val="000000"/>
                <w:sz w:val="16"/>
                <w:szCs w:val="16"/>
                <w:lang w:val="en-GB" w:eastAsia="lv-LV"/>
              </w:rPr>
            </w:pPr>
          </w:p>
        </w:tc>
        <w:tc>
          <w:tcPr>
            <w:tcW w:w="2673" w:type="dxa"/>
            <w:tcBorders>
              <w:top w:val="nil"/>
              <w:left w:val="nil"/>
              <w:bottom w:val="nil"/>
              <w:right w:val="single" w:sz="4" w:space="0" w:color="auto"/>
            </w:tcBorders>
            <w:shd w:val="clear" w:color="000000" w:fill="DDEBF7"/>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xml:space="preserve">Number of improved cultural and historical sites as a direct consequence of programme support for the purpose of development of local entrepreneurship  </w:t>
            </w:r>
          </w:p>
        </w:tc>
        <w:tc>
          <w:tcPr>
            <w:tcW w:w="1401" w:type="dxa"/>
            <w:tcBorders>
              <w:top w:val="single" w:sz="4" w:space="0" w:color="auto"/>
              <w:left w:val="nil"/>
              <w:bottom w:val="nil"/>
              <w:right w:val="single" w:sz="4" w:space="0" w:color="auto"/>
            </w:tcBorders>
            <w:shd w:val="clear" w:color="auto" w:fill="auto"/>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single" w:sz="4" w:space="0" w:color="auto"/>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8500" w:type="dxa"/>
            <w:gridSpan w:val="4"/>
            <w:tcBorders>
              <w:top w:val="single" w:sz="8" w:space="0" w:color="auto"/>
              <w:left w:val="single" w:sz="8" w:space="0" w:color="auto"/>
              <w:bottom w:val="single" w:sz="8" w:space="0" w:color="auto"/>
              <w:right w:val="single" w:sz="8" w:space="0" w:color="000000"/>
            </w:tcBorders>
            <w:shd w:val="clear" w:color="000000" w:fill="A6A6A6"/>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TO6 Environmental protection, climate change mitigation and adaptation</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1830" w:type="dxa"/>
            <w:tcBorders>
              <w:top w:val="nil"/>
              <w:left w:val="single" w:sz="4" w:space="0" w:color="auto"/>
              <w:bottom w:val="single" w:sz="4" w:space="0" w:color="auto"/>
              <w:right w:val="single" w:sz="4" w:space="0" w:color="auto"/>
            </w:tcBorders>
            <w:shd w:val="clear" w:color="000000" w:fill="D9D9D9"/>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2.1. Efficient management of nature objects</w:t>
            </w:r>
          </w:p>
        </w:tc>
        <w:tc>
          <w:tcPr>
            <w:tcW w:w="2673" w:type="dxa"/>
            <w:tcBorders>
              <w:top w:val="nil"/>
              <w:left w:val="nil"/>
              <w:bottom w:val="single" w:sz="4" w:space="0" w:color="auto"/>
              <w:right w:val="single" w:sz="4" w:space="0" w:color="auto"/>
            </w:tcBorders>
            <w:shd w:val="clear" w:color="000000" w:fill="F2F2F2"/>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xml:space="preserve">Number of objects of natural resources with improved condition and sustainability     </w:t>
            </w:r>
          </w:p>
        </w:tc>
        <w:tc>
          <w:tcPr>
            <w:tcW w:w="1401" w:type="dxa"/>
            <w:tcBorders>
              <w:top w:val="nil"/>
              <w:left w:val="nil"/>
              <w:bottom w:val="nil"/>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nil"/>
              <w:left w:val="nil"/>
              <w:bottom w:val="nil"/>
              <w:right w:val="single" w:sz="4" w:space="0" w:color="auto"/>
            </w:tcBorders>
            <w:shd w:val="clear" w:color="000000" w:fill="FFFFFF"/>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830" w:type="dxa"/>
            <w:vMerge w:val="restart"/>
            <w:tcBorders>
              <w:top w:val="nil"/>
              <w:left w:val="single" w:sz="4" w:space="0" w:color="auto"/>
              <w:bottom w:val="single" w:sz="4" w:space="0" w:color="000000"/>
              <w:right w:val="single" w:sz="4" w:space="0" w:color="auto"/>
            </w:tcBorders>
            <w:shd w:val="clear" w:color="000000" w:fill="D9D9D9"/>
            <w:vAlign w:val="center"/>
            <w:hideMark/>
          </w:tcPr>
          <w:p w:rsidR="005A12D2" w:rsidRPr="005A12D2" w:rsidRDefault="005A12D2" w:rsidP="005A12D2">
            <w:pPr>
              <w:spacing w:after="0" w:line="240" w:lineRule="auto"/>
              <w:jc w:val="center"/>
              <w:rPr>
                <w:rFonts w:ascii="Verdana" w:eastAsia="Times New Roman" w:hAnsi="Verdana"/>
                <w:b/>
                <w:bCs/>
                <w:color w:val="000000"/>
                <w:sz w:val="16"/>
                <w:szCs w:val="16"/>
                <w:lang w:val="en-GB" w:eastAsia="lv-LV"/>
              </w:rPr>
            </w:pPr>
            <w:r w:rsidRPr="005A12D2">
              <w:rPr>
                <w:rFonts w:ascii="Verdana" w:eastAsia="Times New Roman" w:hAnsi="Verdana"/>
                <w:b/>
                <w:bCs/>
                <w:color w:val="000000"/>
                <w:sz w:val="16"/>
                <w:szCs w:val="16"/>
                <w:lang w:val="en-GB" w:eastAsia="lv-LV"/>
              </w:rPr>
              <w:t>2.2. Joint actions in environmental management</w:t>
            </w:r>
          </w:p>
        </w:tc>
        <w:tc>
          <w:tcPr>
            <w:tcW w:w="2673" w:type="dxa"/>
            <w:tcBorders>
              <w:top w:val="nil"/>
              <w:left w:val="nil"/>
              <w:bottom w:val="single" w:sz="4" w:space="0" w:color="auto"/>
              <w:right w:val="single" w:sz="4" w:space="0" w:color="auto"/>
            </w:tcBorders>
            <w:shd w:val="clear" w:color="000000" w:fill="F2F2F2"/>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Cross-border initiatives for promotion of sustainable use of natural resources</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single" w:sz="4" w:space="0" w:color="auto"/>
              <w:left w:val="nil"/>
              <w:bottom w:val="single" w:sz="4" w:space="0" w:color="auto"/>
              <w:right w:val="single" w:sz="4" w:space="0" w:color="auto"/>
            </w:tcBorders>
            <w:shd w:val="clear" w:color="000000" w:fill="FFFFFF"/>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r w:rsidR="005A12D2" w:rsidRPr="005A12D2" w:rsidTr="00673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1830" w:type="dxa"/>
            <w:vMerge/>
            <w:tcBorders>
              <w:top w:val="nil"/>
              <w:left w:val="single" w:sz="4" w:space="0" w:color="auto"/>
              <w:bottom w:val="single" w:sz="4" w:space="0" w:color="000000"/>
              <w:right w:val="single" w:sz="4" w:space="0" w:color="auto"/>
            </w:tcBorders>
            <w:vAlign w:val="center"/>
            <w:hideMark/>
          </w:tcPr>
          <w:p w:rsidR="005A12D2" w:rsidRPr="005A12D2" w:rsidRDefault="005A12D2" w:rsidP="005A12D2">
            <w:pPr>
              <w:spacing w:after="0" w:line="240" w:lineRule="auto"/>
              <w:rPr>
                <w:rFonts w:ascii="Verdana" w:eastAsia="Times New Roman" w:hAnsi="Verdana"/>
                <w:b/>
                <w:bCs/>
                <w:color w:val="000000"/>
                <w:sz w:val="18"/>
                <w:szCs w:val="18"/>
                <w:lang w:val="en-GB" w:eastAsia="lv-LV"/>
              </w:rPr>
            </w:pPr>
          </w:p>
        </w:tc>
        <w:tc>
          <w:tcPr>
            <w:tcW w:w="2673" w:type="dxa"/>
            <w:tcBorders>
              <w:top w:val="nil"/>
              <w:left w:val="nil"/>
              <w:bottom w:val="single" w:sz="4" w:space="0" w:color="auto"/>
              <w:right w:val="single" w:sz="4" w:space="0" w:color="auto"/>
            </w:tcBorders>
            <w:shd w:val="clear" w:color="000000" w:fill="F2F2F2"/>
            <w:vAlign w:val="center"/>
            <w:hideMark/>
          </w:tcPr>
          <w:p w:rsidR="005A12D2" w:rsidRPr="005A12D2" w:rsidRDefault="005A12D2" w:rsidP="005A12D2">
            <w:pPr>
              <w:spacing w:after="0" w:line="240" w:lineRule="auto"/>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xml:space="preserve">Number of persons actively participating in environmental actions and awareness raising activities </w:t>
            </w:r>
          </w:p>
        </w:tc>
        <w:tc>
          <w:tcPr>
            <w:tcW w:w="1401" w:type="dxa"/>
            <w:tcBorders>
              <w:top w:val="nil"/>
              <w:left w:val="nil"/>
              <w:bottom w:val="single" w:sz="4" w:space="0" w:color="auto"/>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c>
          <w:tcPr>
            <w:tcW w:w="2596" w:type="dxa"/>
            <w:tcBorders>
              <w:top w:val="nil"/>
              <w:left w:val="nil"/>
              <w:bottom w:val="single" w:sz="4" w:space="0" w:color="auto"/>
              <w:right w:val="single" w:sz="4" w:space="0" w:color="auto"/>
            </w:tcBorders>
            <w:shd w:val="clear" w:color="auto" w:fill="auto"/>
            <w:noWrap/>
            <w:vAlign w:val="center"/>
            <w:hideMark/>
          </w:tcPr>
          <w:p w:rsidR="005A12D2" w:rsidRPr="005A12D2" w:rsidRDefault="005A12D2" w:rsidP="005A12D2">
            <w:pPr>
              <w:spacing w:after="0" w:line="240" w:lineRule="auto"/>
              <w:jc w:val="center"/>
              <w:rPr>
                <w:rFonts w:ascii="Verdana" w:eastAsia="Times New Roman" w:hAnsi="Verdana"/>
                <w:color w:val="000000"/>
                <w:sz w:val="16"/>
                <w:szCs w:val="16"/>
                <w:lang w:val="en-GB" w:eastAsia="lv-LV"/>
              </w:rPr>
            </w:pPr>
            <w:r w:rsidRPr="005A12D2">
              <w:rPr>
                <w:rFonts w:ascii="Verdana" w:eastAsia="Times New Roman" w:hAnsi="Verdana"/>
                <w:color w:val="000000"/>
                <w:sz w:val="16"/>
                <w:szCs w:val="16"/>
                <w:lang w:val="en-GB" w:eastAsia="lv-LV"/>
              </w:rPr>
              <w:t> </w:t>
            </w:r>
          </w:p>
        </w:tc>
      </w:tr>
    </w:tbl>
    <w:p w:rsidR="0058603B" w:rsidRPr="00365A6C" w:rsidRDefault="0058603B" w:rsidP="00365A6C">
      <w:pPr>
        <w:spacing w:before="240"/>
        <w:jc w:val="both"/>
        <w:rPr>
          <w:rFonts w:ascii="Verdana" w:hAnsi="Verdana"/>
          <w:b/>
          <w:sz w:val="18"/>
          <w:szCs w:val="18"/>
        </w:rPr>
      </w:pPr>
    </w:p>
    <w:tbl>
      <w:tblPr>
        <w:tblW w:w="8354" w:type="dxa"/>
        <w:tblLayout w:type="fixed"/>
        <w:tblLook w:val="04A0" w:firstRow="1" w:lastRow="0" w:firstColumn="1" w:lastColumn="0" w:noHBand="0" w:noVBand="1"/>
      </w:tblPr>
      <w:tblGrid>
        <w:gridCol w:w="1691"/>
        <w:gridCol w:w="1985"/>
        <w:gridCol w:w="1559"/>
        <w:gridCol w:w="992"/>
        <w:gridCol w:w="851"/>
        <w:gridCol w:w="1276"/>
      </w:tblGrid>
      <w:tr w:rsidR="00E369F7" w:rsidRPr="00CD4F3D" w:rsidTr="00954212">
        <w:trPr>
          <w:trHeight w:val="1035"/>
          <w:tblHeader/>
        </w:trPr>
        <w:tc>
          <w:tcPr>
            <w:tcW w:w="1691" w:type="dxa"/>
            <w:tcBorders>
              <w:top w:val="single" w:sz="8" w:space="0" w:color="auto"/>
              <w:left w:val="single" w:sz="8" w:space="0" w:color="auto"/>
              <w:bottom w:val="single" w:sz="8" w:space="0" w:color="auto"/>
              <w:right w:val="single" w:sz="4" w:space="0" w:color="auto"/>
            </w:tcBorders>
            <w:shd w:val="clear" w:color="000000" w:fill="E2EFDA"/>
            <w:vAlign w:val="center"/>
            <w:hideMark/>
          </w:tcPr>
          <w:p w:rsidR="00E369F7" w:rsidRPr="00CD4F3D" w:rsidRDefault="00E369F7"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t>Priority</w:t>
            </w:r>
          </w:p>
        </w:tc>
        <w:tc>
          <w:tcPr>
            <w:tcW w:w="1985" w:type="dxa"/>
            <w:tcBorders>
              <w:top w:val="single" w:sz="8" w:space="0" w:color="auto"/>
              <w:left w:val="nil"/>
              <w:bottom w:val="single" w:sz="8" w:space="0" w:color="auto"/>
              <w:right w:val="single" w:sz="4" w:space="0" w:color="auto"/>
            </w:tcBorders>
            <w:shd w:val="clear" w:color="000000" w:fill="E2EFDA"/>
            <w:noWrap/>
            <w:vAlign w:val="center"/>
            <w:hideMark/>
          </w:tcPr>
          <w:p w:rsidR="00E369F7" w:rsidRPr="00CD4F3D" w:rsidRDefault="00E369F7" w:rsidP="00CD4F3D">
            <w:pPr>
              <w:spacing w:after="0" w:line="240" w:lineRule="auto"/>
              <w:jc w:val="center"/>
              <w:rPr>
                <w:rFonts w:ascii="Verdana" w:eastAsia="Times New Roman" w:hAnsi="Verdana"/>
                <w:b/>
                <w:bCs/>
                <w:color w:val="000000"/>
                <w:sz w:val="16"/>
                <w:szCs w:val="16"/>
                <w:lang w:val="en-GB" w:eastAsia="lv-LV"/>
              </w:rPr>
            </w:pPr>
            <w:r>
              <w:rPr>
                <w:rFonts w:ascii="Verdana" w:eastAsia="Times New Roman" w:hAnsi="Verdana"/>
                <w:b/>
                <w:bCs/>
                <w:color w:val="000000"/>
                <w:sz w:val="16"/>
                <w:szCs w:val="16"/>
                <w:lang w:val="en-GB" w:eastAsia="lv-LV"/>
              </w:rPr>
              <w:t xml:space="preserve">Result </w:t>
            </w:r>
            <w:r w:rsidRPr="00CD4F3D">
              <w:rPr>
                <w:rFonts w:ascii="Verdana" w:eastAsia="Times New Roman" w:hAnsi="Verdana"/>
                <w:b/>
                <w:bCs/>
                <w:color w:val="000000"/>
                <w:sz w:val="16"/>
                <w:szCs w:val="16"/>
                <w:lang w:val="en-GB" w:eastAsia="lv-LV"/>
              </w:rPr>
              <w:t>indicator</w:t>
            </w:r>
          </w:p>
        </w:tc>
        <w:tc>
          <w:tcPr>
            <w:tcW w:w="1559" w:type="dxa"/>
            <w:tcBorders>
              <w:top w:val="single" w:sz="8" w:space="0" w:color="auto"/>
              <w:left w:val="nil"/>
              <w:bottom w:val="single" w:sz="8" w:space="0" w:color="auto"/>
              <w:right w:val="single" w:sz="4" w:space="0" w:color="auto"/>
            </w:tcBorders>
            <w:shd w:val="clear" w:color="000000" w:fill="E2EFDA"/>
            <w:vAlign w:val="center"/>
            <w:hideMark/>
          </w:tcPr>
          <w:p w:rsidR="00E369F7" w:rsidRPr="00CD4F3D" w:rsidRDefault="00673F7A" w:rsidP="00E369F7">
            <w:pPr>
              <w:spacing w:after="0" w:line="240" w:lineRule="auto"/>
              <w:rPr>
                <w:rFonts w:ascii="Verdana" w:eastAsia="Times New Roman" w:hAnsi="Verdana"/>
                <w:b/>
                <w:bCs/>
                <w:color w:val="000000"/>
                <w:sz w:val="16"/>
                <w:szCs w:val="16"/>
                <w:lang w:val="en-GB" w:eastAsia="lv-LV"/>
              </w:rPr>
            </w:pPr>
            <w:r w:rsidRPr="00673F7A">
              <w:rPr>
                <w:rFonts w:ascii="Verdana" w:eastAsia="Times New Roman" w:hAnsi="Verdana"/>
                <w:b/>
                <w:bCs/>
                <w:color w:val="000000"/>
                <w:sz w:val="16"/>
                <w:szCs w:val="16"/>
                <w:lang w:val="en-GB" w:eastAsia="lv-LV"/>
              </w:rPr>
              <w:t>Measurement Unit</w:t>
            </w:r>
          </w:p>
        </w:tc>
        <w:tc>
          <w:tcPr>
            <w:tcW w:w="992" w:type="dxa"/>
            <w:tcBorders>
              <w:top w:val="single" w:sz="8" w:space="0" w:color="auto"/>
              <w:left w:val="nil"/>
              <w:bottom w:val="single" w:sz="8" w:space="0" w:color="auto"/>
              <w:right w:val="single" w:sz="8" w:space="0" w:color="auto"/>
            </w:tcBorders>
            <w:shd w:val="clear" w:color="000000" w:fill="E2EFDA"/>
            <w:vAlign w:val="center"/>
            <w:hideMark/>
          </w:tcPr>
          <w:p w:rsidR="00E369F7" w:rsidRPr="00CD4F3D" w:rsidRDefault="00673F7A" w:rsidP="00CD4F3D">
            <w:pPr>
              <w:spacing w:after="0" w:line="240" w:lineRule="auto"/>
              <w:jc w:val="center"/>
              <w:rPr>
                <w:rFonts w:ascii="Verdana" w:eastAsia="Times New Roman" w:hAnsi="Verdana"/>
                <w:b/>
                <w:bCs/>
                <w:color w:val="000000"/>
                <w:sz w:val="16"/>
                <w:szCs w:val="16"/>
                <w:lang w:val="en-GB" w:eastAsia="lv-LV"/>
              </w:rPr>
            </w:pPr>
            <w:r w:rsidRPr="00673F7A">
              <w:rPr>
                <w:rFonts w:ascii="Verdana" w:eastAsia="Times New Roman" w:hAnsi="Verdana"/>
                <w:b/>
                <w:bCs/>
                <w:color w:val="000000"/>
                <w:sz w:val="16"/>
                <w:szCs w:val="16"/>
                <w:lang w:val="en-GB" w:eastAsia="lv-LV"/>
              </w:rPr>
              <w:t>Baseline Value</w:t>
            </w:r>
            <w:r>
              <w:rPr>
                <w:rFonts w:ascii="Verdana" w:eastAsia="Times New Roman" w:hAnsi="Verdana"/>
                <w:b/>
                <w:bCs/>
                <w:color w:val="000000"/>
                <w:sz w:val="16"/>
                <w:szCs w:val="16"/>
                <w:lang w:val="en-GB" w:eastAsia="lv-LV"/>
              </w:rPr>
              <w:t xml:space="preserve"> (in year 2014)</w:t>
            </w:r>
          </w:p>
        </w:tc>
        <w:tc>
          <w:tcPr>
            <w:tcW w:w="851" w:type="dxa"/>
            <w:tcBorders>
              <w:top w:val="single" w:sz="8" w:space="0" w:color="auto"/>
              <w:left w:val="nil"/>
              <w:bottom w:val="single" w:sz="8" w:space="0" w:color="auto"/>
              <w:right w:val="single" w:sz="8" w:space="0" w:color="auto"/>
            </w:tcBorders>
            <w:shd w:val="clear" w:color="000000" w:fill="E2EFDA"/>
          </w:tcPr>
          <w:p w:rsidR="00673F7A" w:rsidRDefault="00673F7A" w:rsidP="00CD4F3D">
            <w:pPr>
              <w:spacing w:after="0" w:line="240" w:lineRule="auto"/>
              <w:jc w:val="center"/>
              <w:rPr>
                <w:rFonts w:ascii="Verdana" w:eastAsia="Times New Roman" w:hAnsi="Verdana"/>
                <w:b/>
                <w:bCs/>
                <w:color w:val="000000"/>
                <w:sz w:val="16"/>
                <w:szCs w:val="16"/>
                <w:lang w:val="en-GB" w:eastAsia="lv-LV"/>
              </w:rPr>
            </w:pPr>
          </w:p>
          <w:p w:rsidR="00E369F7" w:rsidRPr="00CD4F3D" w:rsidRDefault="00673F7A" w:rsidP="00CD4F3D">
            <w:pPr>
              <w:spacing w:after="0" w:line="240" w:lineRule="auto"/>
              <w:jc w:val="center"/>
              <w:rPr>
                <w:rFonts w:ascii="Verdana" w:eastAsia="Times New Roman" w:hAnsi="Verdana"/>
                <w:b/>
                <w:bCs/>
                <w:color w:val="000000"/>
                <w:sz w:val="16"/>
                <w:szCs w:val="16"/>
                <w:lang w:val="en-GB" w:eastAsia="lv-LV"/>
              </w:rPr>
            </w:pPr>
            <w:r w:rsidRPr="00673F7A">
              <w:rPr>
                <w:rFonts w:ascii="Verdana" w:eastAsia="Times New Roman" w:hAnsi="Verdana"/>
                <w:b/>
                <w:bCs/>
                <w:color w:val="000000"/>
                <w:sz w:val="16"/>
                <w:szCs w:val="16"/>
                <w:lang w:val="en-GB" w:eastAsia="lv-LV"/>
              </w:rPr>
              <w:t>Target Value (</w:t>
            </w:r>
            <w:r>
              <w:rPr>
                <w:rFonts w:ascii="Verdana" w:eastAsia="Times New Roman" w:hAnsi="Verdana"/>
                <w:b/>
                <w:bCs/>
                <w:color w:val="000000"/>
                <w:sz w:val="16"/>
                <w:szCs w:val="16"/>
                <w:lang w:val="en-GB" w:eastAsia="lv-LV"/>
              </w:rPr>
              <w:t xml:space="preserve">in year </w:t>
            </w:r>
            <w:r w:rsidRPr="00673F7A">
              <w:rPr>
                <w:rFonts w:ascii="Verdana" w:eastAsia="Times New Roman" w:hAnsi="Verdana"/>
                <w:b/>
                <w:bCs/>
                <w:color w:val="000000"/>
                <w:sz w:val="16"/>
                <w:szCs w:val="16"/>
                <w:lang w:val="en-GB" w:eastAsia="lv-LV"/>
              </w:rPr>
              <w:t>2023)</w:t>
            </w:r>
          </w:p>
        </w:tc>
        <w:tc>
          <w:tcPr>
            <w:tcW w:w="1276" w:type="dxa"/>
            <w:tcBorders>
              <w:top w:val="single" w:sz="8" w:space="0" w:color="auto"/>
              <w:left w:val="nil"/>
              <w:bottom w:val="single" w:sz="8" w:space="0" w:color="auto"/>
              <w:right w:val="single" w:sz="8" w:space="0" w:color="auto"/>
            </w:tcBorders>
            <w:shd w:val="clear" w:color="000000" w:fill="E2EFDA"/>
          </w:tcPr>
          <w:p w:rsidR="00E369F7" w:rsidRDefault="00E369F7" w:rsidP="00CD4F3D">
            <w:pPr>
              <w:spacing w:after="0" w:line="240" w:lineRule="auto"/>
              <w:jc w:val="center"/>
              <w:rPr>
                <w:rFonts w:ascii="Verdana" w:eastAsia="Times New Roman" w:hAnsi="Verdana"/>
                <w:b/>
                <w:bCs/>
                <w:color w:val="000000"/>
                <w:sz w:val="16"/>
                <w:szCs w:val="16"/>
                <w:lang w:val="en-GB" w:eastAsia="lv-LV"/>
              </w:rPr>
            </w:pPr>
          </w:p>
          <w:p w:rsidR="00673F7A" w:rsidRPr="00CD4F3D" w:rsidRDefault="00673F7A" w:rsidP="00CD4F3D">
            <w:pPr>
              <w:spacing w:after="0" w:line="240" w:lineRule="auto"/>
              <w:jc w:val="center"/>
              <w:rPr>
                <w:rFonts w:ascii="Verdana" w:eastAsia="Times New Roman" w:hAnsi="Verdana"/>
                <w:b/>
                <w:bCs/>
                <w:color w:val="000000"/>
                <w:sz w:val="16"/>
                <w:szCs w:val="16"/>
                <w:lang w:val="en-GB" w:eastAsia="lv-LV"/>
              </w:rPr>
            </w:pPr>
            <w:r w:rsidRPr="00673F7A">
              <w:rPr>
                <w:rFonts w:ascii="Verdana" w:eastAsia="Times New Roman" w:hAnsi="Verdana"/>
                <w:b/>
                <w:bCs/>
                <w:color w:val="000000"/>
                <w:sz w:val="16"/>
                <w:szCs w:val="16"/>
                <w:lang w:val="en-GB" w:eastAsia="lv-LV"/>
              </w:rPr>
              <w:t>Short description of the indicator</w:t>
            </w:r>
          </w:p>
        </w:tc>
      </w:tr>
      <w:tr w:rsidR="00D05EFD" w:rsidRPr="00CD4F3D" w:rsidTr="00954212">
        <w:trPr>
          <w:trHeight w:val="315"/>
        </w:trPr>
        <w:tc>
          <w:tcPr>
            <w:tcW w:w="8354" w:type="dxa"/>
            <w:gridSpan w:val="6"/>
            <w:tcBorders>
              <w:top w:val="single" w:sz="8" w:space="0" w:color="auto"/>
              <w:left w:val="single" w:sz="4" w:space="0" w:color="auto"/>
              <w:bottom w:val="single" w:sz="4" w:space="0" w:color="auto"/>
              <w:right w:val="single" w:sz="4" w:space="0" w:color="000000"/>
            </w:tcBorders>
            <w:shd w:val="clear" w:color="000000" w:fill="9BC2E6"/>
            <w:vAlign w:val="center"/>
            <w:hideMark/>
          </w:tcPr>
          <w:p w:rsidR="00D05EFD" w:rsidRPr="00CD4F3D" w:rsidRDefault="00D05EFD"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t>TO1 Business and SME development</w:t>
            </w:r>
          </w:p>
        </w:tc>
      </w:tr>
      <w:tr w:rsidR="00E369F7" w:rsidRPr="00CD4F3D" w:rsidTr="00954212">
        <w:trPr>
          <w:trHeight w:val="765"/>
        </w:trPr>
        <w:tc>
          <w:tcPr>
            <w:tcW w:w="1691" w:type="dxa"/>
            <w:vMerge w:val="restart"/>
            <w:tcBorders>
              <w:top w:val="single" w:sz="4" w:space="0" w:color="auto"/>
              <w:left w:val="single" w:sz="4" w:space="0" w:color="auto"/>
              <w:bottom w:val="single" w:sz="4" w:space="0" w:color="auto"/>
              <w:right w:val="single" w:sz="4" w:space="0" w:color="auto"/>
            </w:tcBorders>
            <w:shd w:val="clear" w:color="000000" w:fill="BDD7EE"/>
            <w:vAlign w:val="center"/>
            <w:hideMark/>
          </w:tcPr>
          <w:p w:rsidR="00E369F7" w:rsidRPr="00CD4F3D" w:rsidRDefault="00E369F7"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t>1.2. Development and promotion of new products and services based on local resources</w:t>
            </w:r>
          </w:p>
        </w:tc>
        <w:tc>
          <w:tcPr>
            <w:tcW w:w="1985" w:type="dxa"/>
            <w:tcBorders>
              <w:top w:val="single" w:sz="4" w:space="0" w:color="auto"/>
              <w:left w:val="nil"/>
              <w:bottom w:val="single" w:sz="4" w:space="0" w:color="auto"/>
              <w:right w:val="single" w:sz="4" w:space="0" w:color="auto"/>
            </w:tcBorders>
            <w:shd w:val="clear" w:color="000000" w:fill="DDEBF7"/>
            <w:vAlign w:val="center"/>
            <w:hideMark/>
          </w:tcPr>
          <w:p w:rsidR="00E369F7" w:rsidRPr="00CD4F3D" w:rsidRDefault="00E369F7" w:rsidP="00CD4F3D">
            <w:pPr>
              <w:spacing w:after="0" w:line="240" w:lineRule="auto"/>
              <w:rPr>
                <w:rFonts w:ascii="Verdana" w:eastAsia="Times New Roman" w:hAnsi="Verdana"/>
                <w:color w:val="000000"/>
                <w:sz w:val="16"/>
                <w:szCs w:val="16"/>
                <w:lang w:val="en-GB" w:eastAsia="lv-LV"/>
              </w:rPr>
            </w:pPr>
            <w:r w:rsidRPr="00F6074B">
              <w:rPr>
                <w:rFonts w:ascii="Verdana" w:eastAsia="Times New Roman" w:hAnsi="Verdana"/>
                <w:color w:val="000000"/>
                <w:sz w:val="16"/>
                <w:szCs w:val="16"/>
                <w:lang w:val="en-GB" w:eastAsia="lv-LV"/>
              </w:rPr>
              <w:t>New cross-border products and services based on local resources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369F7" w:rsidRPr="00F6074B" w:rsidRDefault="00673F7A" w:rsidP="00CD4F3D">
            <w:pPr>
              <w:spacing w:after="0" w:line="240" w:lineRule="auto"/>
              <w:jc w:val="center"/>
              <w:rPr>
                <w:rFonts w:ascii="Verdana" w:eastAsia="Times New Roman" w:hAnsi="Verdana"/>
                <w:color w:val="000000"/>
                <w:sz w:val="16"/>
                <w:szCs w:val="16"/>
                <w:lang w:val="en-GB" w:eastAsia="lv-LV"/>
              </w:rPr>
            </w:pPr>
            <w:r w:rsidRPr="00F6074B">
              <w:rPr>
                <w:rFonts w:ascii="Verdana" w:eastAsia="Times New Roman" w:hAnsi="Verdana"/>
                <w:color w:val="000000"/>
                <w:sz w:val="16"/>
                <w:szCs w:val="16"/>
                <w:lang w:val="en-GB" w:eastAsia="lv-LV"/>
              </w:rPr>
              <w:t>Product/service</w:t>
            </w:r>
            <w:r w:rsidR="00E369F7" w:rsidRPr="00CD4F3D">
              <w:rPr>
                <w:rFonts w:ascii="Verdana" w:eastAsia="Times New Roman" w:hAnsi="Verdana"/>
                <w:color w:val="000000"/>
                <w:sz w:val="16"/>
                <w:szCs w:val="16"/>
                <w:lang w:val="en-GB" w:eastAsia="lv-LV"/>
              </w:rPr>
              <w:t> </w:t>
            </w:r>
          </w:p>
          <w:p w:rsidR="00E369F7" w:rsidRPr="00F6074B" w:rsidRDefault="00E369F7" w:rsidP="00CD4F3D">
            <w:pPr>
              <w:spacing w:after="0" w:line="240" w:lineRule="auto"/>
              <w:jc w:val="center"/>
              <w:rPr>
                <w:rFonts w:ascii="Verdana" w:eastAsia="Times New Roman" w:hAnsi="Verdana"/>
                <w:color w:val="000000"/>
                <w:sz w:val="16"/>
                <w:szCs w:val="16"/>
                <w:lang w:val="en-GB" w:eastAsia="lv-LV"/>
              </w:rPr>
            </w:pPr>
          </w:p>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r w:rsidR="00673F7A">
              <w:rPr>
                <w:rFonts w:ascii="Verdana" w:eastAsia="Times New Roman" w:hAnsi="Verdana"/>
                <w:color w:val="000000"/>
                <w:sz w:val="16"/>
                <w:szCs w:val="16"/>
                <w:lang w:val="en-GB" w:eastAsia="lv-LV"/>
              </w:rPr>
              <w:t>0</w:t>
            </w:r>
          </w:p>
        </w:tc>
        <w:tc>
          <w:tcPr>
            <w:tcW w:w="851" w:type="dxa"/>
            <w:tcBorders>
              <w:top w:val="single" w:sz="4" w:space="0" w:color="auto"/>
              <w:left w:val="nil"/>
              <w:bottom w:val="single" w:sz="4" w:space="0" w:color="auto"/>
              <w:right w:val="single" w:sz="4" w:space="0" w:color="auto"/>
            </w:tcBorders>
          </w:tcPr>
          <w:p w:rsidR="00E369F7" w:rsidRDefault="00E369F7" w:rsidP="00CD4F3D">
            <w:pPr>
              <w:spacing w:after="0" w:line="240" w:lineRule="auto"/>
              <w:jc w:val="center"/>
              <w:rPr>
                <w:rFonts w:ascii="Verdana" w:eastAsia="Times New Roman" w:hAnsi="Verdana"/>
                <w:color w:val="000000"/>
                <w:sz w:val="16"/>
                <w:szCs w:val="16"/>
                <w:lang w:val="en-GB" w:eastAsia="lv-LV"/>
              </w:rPr>
            </w:pPr>
          </w:p>
          <w:p w:rsidR="00673F7A" w:rsidRPr="00CD4F3D" w:rsidRDefault="00673F7A" w:rsidP="00CD4F3D">
            <w:pPr>
              <w:spacing w:after="0" w:line="240" w:lineRule="auto"/>
              <w:jc w:val="center"/>
              <w:rPr>
                <w:rFonts w:ascii="Verdana" w:eastAsia="Times New Roman" w:hAnsi="Verdana"/>
                <w:color w:val="000000"/>
                <w:sz w:val="16"/>
                <w:szCs w:val="16"/>
                <w:lang w:val="en-GB" w:eastAsia="lv-LV"/>
              </w:rPr>
            </w:pPr>
          </w:p>
        </w:tc>
        <w:tc>
          <w:tcPr>
            <w:tcW w:w="1276" w:type="dxa"/>
            <w:tcBorders>
              <w:top w:val="single" w:sz="4" w:space="0" w:color="auto"/>
              <w:left w:val="nil"/>
              <w:bottom w:val="single" w:sz="4" w:space="0" w:color="auto"/>
              <w:right w:val="single" w:sz="4" w:space="0" w:color="auto"/>
            </w:tcBorders>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r>
      <w:tr w:rsidR="00E369F7" w:rsidRPr="00CD4F3D" w:rsidTr="00954212">
        <w:trPr>
          <w:trHeight w:val="1080"/>
        </w:trPr>
        <w:tc>
          <w:tcPr>
            <w:tcW w:w="1691" w:type="dxa"/>
            <w:vMerge/>
            <w:tcBorders>
              <w:top w:val="single" w:sz="4" w:space="0" w:color="auto"/>
              <w:left w:val="single" w:sz="4" w:space="0" w:color="auto"/>
              <w:bottom w:val="single" w:sz="4" w:space="0" w:color="auto"/>
              <w:right w:val="single" w:sz="4" w:space="0" w:color="auto"/>
            </w:tcBorders>
            <w:vAlign w:val="center"/>
            <w:hideMark/>
          </w:tcPr>
          <w:p w:rsidR="00E369F7" w:rsidRPr="00CD4F3D" w:rsidRDefault="00E369F7" w:rsidP="00CD4F3D">
            <w:pPr>
              <w:spacing w:after="0" w:line="240" w:lineRule="auto"/>
              <w:rPr>
                <w:rFonts w:ascii="Verdana" w:eastAsia="Times New Roman" w:hAnsi="Verdana"/>
                <w:b/>
                <w:bCs/>
                <w:color w:val="000000"/>
                <w:sz w:val="16"/>
                <w:szCs w:val="16"/>
                <w:lang w:val="en-GB" w:eastAsia="lv-LV"/>
              </w:rPr>
            </w:pPr>
          </w:p>
        </w:tc>
        <w:tc>
          <w:tcPr>
            <w:tcW w:w="1985" w:type="dxa"/>
            <w:tcBorders>
              <w:top w:val="single" w:sz="4" w:space="0" w:color="auto"/>
              <w:left w:val="nil"/>
              <w:bottom w:val="single" w:sz="4" w:space="0" w:color="auto"/>
              <w:right w:val="single" w:sz="4" w:space="0" w:color="auto"/>
            </w:tcBorders>
            <w:shd w:val="clear" w:color="000000" w:fill="DDEBF7"/>
            <w:vAlign w:val="center"/>
            <w:hideMark/>
          </w:tcPr>
          <w:p w:rsidR="00E369F7" w:rsidRPr="00CD4F3D" w:rsidRDefault="00673F7A" w:rsidP="00CD4F3D">
            <w:pPr>
              <w:spacing w:after="0" w:line="240" w:lineRule="auto"/>
              <w:rPr>
                <w:rFonts w:ascii="Verdana" w:eastAsia="Times New Roman" w:hAnsi="Verdana"/>
                <w:color w:val="000000"/>
                <w:sz w:val="16"/>
                <w:szCs w:val="16"/>
                <w:lang w:val="en-GB" w:eastAsia="lv-LV"/>
              </w:rPr>
            </w:pPr>
            <w:r>
              <w:rPr>
                <w:rFonts w:ascii="Verdana" w:eastAsia="Times New Roman" w:hAnsi="Verdana"/>
                <w:color w:val="000000"/>
                <w:sz w:val="16"/>
                <w:szCs w:val="16"/>
                <w:lang w:val="en-GB" w:eastAsia="lv-LV"/>
              </w:rPr>
              <w:t xml:space="preserve">Development of </w:t>
            </w:r>
            <w:r w:rsidR="00E369F7" w:rsidRPr="00E369F7">
              <w:rPr>
                <w:rFonts w:ascii="Verdana" w:eastAsia="Times New Roman" w:hAnsi="Verdana"/>
                <w:color w:val="000000"/>
                <w:sz w:val="16"/>
                <w:szCs w:val="16"/>
                <w:lang w:val="en-GB" w:eastAsia="lv-LV"/>
              </w:rPr>
              <w:t>local services and products for attraction of tourists in region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69F7" w:rsidRPr="00CD4F3D" w:rsidRDefault="00673F7A" w:rsidP="00CD4F3D">
            <w:pPr>
              <w:spacing w:after="0" w:line="240" w:lineRule="auto"/>
              <w:jc w:val="center"/>
              <w:rPr>
                <w:rFonts w:ascii="Verdana" w:eastAsia="Times New Roman" w:hAnsi="Verdana"/>
                <w:color w:val="000000"/>
                <w:sz w:val="16"/>
                <w:szCs w:val="16"/>
                <w:lang w:val="en-GB" w:eastAsia="lv-LV"/>
              </w:rPr>
            </w:pPr>
            <w:r w:rsidRPr="00673F7A">
              <w:rPr>
                <w:rFonts w:ascii="Verdana" w:eastAsia="Times New Roman" w:hAnsi="Verdana"/>
                <w:color w:val="000000"/>
                <w:sz w:val="16"/>
                <w:szCs w:val="16"/>
                <w:lang w:val="en-GB" w:eastAsia="lv-LV"/>
              </w:rPr>
              <w:t>Number of tourists</w:t>
            </w:r>
            <w:r w:rsidR="00E369F7" w:rsidRPr="00CD4F3D">
              <w:rPr>
                <w:rFonts w:ascii="Verdana" w:eastAsia="Times New Roman" w:hAnsi="Verdana"/>
                <w:color w:val="000000"/>
                <w:sz w:val="16"/>
                <w:szCs w:val="16"/>
                <w:lang w:val="en-GB" w:eastAsia="lv-LV"/>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bookmarkStart w:id="0" w:name="_GoBack"/>
            <w:bookmarkEnd w:id="0"/>
          </w:p>
        </w:tc>
        <w:tc>
          <w:tcPr>
            <w:tcW w:w="851" w:type="dxa"/>
            <w:tcBorders>
              <w:top w:val="single" w:sz="4" w:space="0" w:color="auto"/>
              <w:left w:val="nil"/>
              <w:bottom w:val="single" w:sz="4" w:space="0" w:color="auto"/>
              <w:right w:val="single" w:sz="4" w:space="0" w:color="auto"/>
            </w:tcBorders>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c>
          <w:tcPr>
            <w:tcW w:w="1276" w:type="dxa"/>
            <w:tcBorders>
              <w:top w:val="single" w:sz="4" w:space="0" w:color="auto"/>
              <w:left w:val="nil"/>
              <w:bottom w:val="single" w:sz="4" w:space="0" w:color="auto"/>
              <w:right w:val="single" w:sz="4" w:space="0" w:color="auto"/>
            </w:tcBorders>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r>
      <w:tr w:rsidR="0072208A" w:rsidRPr="00CD4F3D" w:rsidTr="00954212">
        <w:trPr>
          <w:trHeight w:val="360"/>
        </w:trPr>
        <w:tc>
          <w:tcPr>
            <w:tcW w:w="8354" w:type="dxa"/>
            <w:gridSpan w:val="6"/>
            <w:tcBorders>
              <w:top w:val="single" w:sz="4" w:space="0" w:color="auto"/>
              <w:left w:val="single" w:sz="8" w:space="0" w:color="auto"/>
              <w:bottom w:val="single" w:sz="8" w:space="0" w:color="auto"/>
              <w:right w:val="single" w:sz="8" w:space="0" w:color="000000"/>
            </w:tcBorders>
            <w:shd w:val="clear" w:color="000000" w:fill="A6A6A6"/>
            <w:vAlign w:val="center"/>
            <w:hideMark/>
          </w:tcPr>
          <w:p w:rsidR="0072208A" w:rsidRPr="00CD4F3D" w:rsidRDefault="0072208A"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lastRenderedPageBreak/>
              <w:t>TO6 Environmental protection, climate change mitigation and adaptation</w:t>
            </w:r>
          </w:p>
        </w:tc>
      </w:tr>
      <w:tr w:rsidR="00E369F7" w:rsidRPr="00CD4F3D" w:rsidTr="00954212">
        <w:trPr>
          <w:trHeight w:val="720"/>
        </w:trPr>
        <w:tc>
          <w:tcPr>
            <w:tcW w:w="1691" w:type="dxa"/>
            <w:tcBorders>
              <w:top w:val="nil"/>
              <w:left w:val="single" w:sz="4" w:space="0" w:color="auto"/>
              <w:bottom w:val="single" w:sz="4" w:space="0" w:color="auto"/>
              <w:right w:val="single" w:sz="4" w:space="0" w:color="auto"/>
            </w:tcBorders>
            <w:shd w:val="clear" w:color="000000" w:fill="D9D9D9"/>
            <w:vAlign w:val="center"/>
            <w:hideMark/>
          </w:tcPr>
          <w:p w:rsidR="00E369F7" w:rsidRPr="00CD4F3D" w:rsidRDefault="00E369F7"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t>2.1. Efficient management of nature objects</w:t>
            </w:r>
          </w:p>
        </w:tc>
        <w:tc>
          <w:tcPr>
            <w:tcW w:w="1985" w:type="dxa"/>
            <w:tcBorders>
              <w:top w:val="nil"/>
              <w:left w:val="nil"/>
              <w:bottom w:val="single" w:sz="4" w:space="0" w:color="auto"/>
              <w:right w:val="single" w:sz="4" w:space="0" w:color="auto"/>
            </w:tcBorders>
            <w:shd w:val="clear" w:color="000000" w:fill="F2F2F2"/>
            <w:vAlign w:val="center"/>
            <w:hideMark/>
          </w:tcPr>
          <w:p w:rsidR="00E369F7" w:rsidRPr="00CD4F3D" w:rsidRDefault="009A67FB" w:rsidP="00CD4F3D">
            <w:pPr>
              <w:spacing w:after="0" w:line="240" w:lineRule="auto"/>
              <w:rPr>
                <w:rFonts w:ascii="Verdana" w:eastAsia="Times New Roman" w:hAnsi="Verdana"/>
                <w:color w:val="000000"/>
                <w:sz w:val="16"/>
                <w:szCs w:val="16"/>
                <w:lang w:val="en-GB" w:eastAsia="lv-LV"/>
              </w:rPr>
            </w:pPr>
            <w:r w:rsidRPr="009A67FB">
              <w:rPr>
                <w:rFonts w:ascii="Verdana" w:eastAsia="Times New Roman" w:hAnsi="Verdana"/>
                <w:color w:val="000000"/>
                <w:sz w:val="16"/>
                <w:szCs w:val="16"/>
                <w:lang w:val="en-GB" w:eastAsia="lv-LV"/>
              </w:rPr>
              <w:t>Increase of number of visitors to improved or newly developed objects of natural resources</w:t>
            </w:r>
          </w:p>
        </w:tc>
        <w:tc>
          <w:tcPr>
            <w:tcW w:w="1559" w:type="dxa"/>
            <w:tcBorders>
              <w:top w:val="nil"/>
              <w:left w:val="nil"/>
              <w:bottom w:val="single" w:sz="4" w:space="0" w:color="auto"/>
              <w:right w:val="single" w:sz="4" w:space="0" w:color="auto"/>
            </w:tcBorders>
            <w:shd w:val="clear" w:color="auto" w:fill="auto"/>
            <w:noWrap/>
            <w:vAlign w:val="center"/>
            <w:hideMark/>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r w:rsidR="009A67FB" w:rsidRPr="009A67FB">
              <w:rPr>
                <w:rFonts w:ascii="Verdana" w:eastAsia="Times New Roman" w:hAnsi="Verdana"/>
                <w:color w:val="000000"/>
                <w:sz w:val="16"/>
                <w:szCs w:val="16"/>
                <w:lang w:val="en-GB" w:eastAsia="lv-LV"/>
              </w:rPr>
              <w:t>Number of visitors</w:t>
            </w:r>
          </w:p>
        </w:tc>
        <w:tc>
          <w:tcPr>
            <w:tcW w:w="992" w:type="dxa"/>
            <w:tcBorders>
              <w:top w:val="nil"/>
              <w:left w:val="nil"/>
              <w:bottom w:val="single" w:sz="4" w:space="0" w:color="auto"/>
              <w:right w:val="single" w:sz="4" w:space="0" w:color="auto"/>
            </w:tcBorders>
            <w:shd w:val="clear" w:color="000000" w:fill="FFFFFF"/>
            <w:noWrap/>
            <w:vAlign w:val="center"/>
            <w:hideMark/>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p>
        </w:tc>
        <w:tc>
          <w:tcPr>
            <w:tcW w:w="851" w:type="dxa"/>
            <w:tcBorders>
              <w:top w:val="nil"/>
              <w:left w:val="nil"/>
              <w:bottom w:val="single" w:sz="4" w:space="0" w:color="auto"/>
              <w:right w:val="single" w:sz="4" w:space="0" w:color="auto"/>
            </w:tcBorders>
            <w:shd w:val="clear" w:color="000000" w:fill="FFFFFF"/>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c>
          <w:tcPr>
            <w:tcW w:w="1276" w:type="dxa"/>
            <w:tcBorders>
              <w:top w:val="nil"/>
              <w:left w:val="nil"/>
              <w:bottom w:val="single" w:sz="4" w:space="0" w:color="auto"/>
              <w:right w:val="single" w:sz="4" w:space="0" w:color="auto"/>
            </w:tcBorders>
            <w:shd w:val="clear" w:color="000000" w:fill="FFFFFF"/>
          </w:tcPr>
          <w:p w:rsidR="00E369F7" w:rsidRPr="00CD4F3D" w:rsidRDefault="00E369F7" w:rsidP="00CD4F3D">
            <w:pPr>
              <w:spacing w:after="0" w:line="240" w:lineRule="auto"/>
              <w:jc w:val="center"/>
              <w:rPr>
                <w:rFonts w:ascii="Verdana" w:eastAsia="Times New Roman" w:hAnsi="Verdana"/>
                <w:color w:val="000000"/>
                <w:sz w:val="16"/>
                <w:szCs w:val="16"/>
                <w:lang w:val="en-GB" w:eastAsia="lv-LV"/>
              </w:rPr>
            </w:pPr>
          </w:p>
        </w:tc>
      </w:tr>
      <w:tr w:rsidR="0060768E" w:rsidRPr="00CD4F3D" w:rsidTr="00954212">
        <w:trPr>
          <w:trHeight w:val="1480"/>
        </w:trPr>
        <w:tc>
          <w:tcPr>
            <w:tcW w:w="169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0768E" w:rsidRPr="00CD4F3D" w:rsidRDefault="0060768E" w:rsidP="00CD4F3D">
            <w:pPr>
              <w:spacing w:after="0" w:line="240" w:lineRule="auto"/>
              <w:jc w:val="center"/>
              <w:rPr>
                <w:rFonts w:ascii="Verdana" w:eastAsia="Times New Roman" w:hAnsi="Verdana"/>
                <w:b/>
                <w:bCs/>
                <w:color w:val="000000"/>
                <w:sz w:val="16"/>
                <w:szCs w:val="16"/>
                <w:lang w:val="en-GB" w:eastAsia="lv-LV"/>
              </w:rPr>
            </w:pPr>
            <w:r w:rsidRPr="00CD4F3D">
              <w:rPr>
                <w:rFonts w:ascii="Verdana" w:eastAsia="Times New Roman" w:hAnsi="Verdana"/>
                <w:b/>
                <w:bCs/>
                <w:color w:val="000000"/>
                <w:sz w:val="16"/>
                <w:szCs w:val="16"/>
                <w:lang w:val="en-GB" w:eastAsia="lv-LV"/>
              </w:rPr>
              <w:t>2.2. Joint actions in environmental management</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rsidR="0060768E" w:rsidRPr="00CD4F3D" w:rsidRDefault="0060768E" w:rsidP="00CD4F3D">
            <w:pPr>
              <w:spacing w:after="0" w:line="240" w:lineRule="auto"/>
              <w:rPr>
                <w:rFonts w:ascii="Verdana" w:eastAsia="Times New Roman" w:hAnsi="Verdana"/>
                <w:color w:val="000000"/>
                <w:sz w:val="16"/>
                <w:szCs w:val="16"/>
                <w:lang w:val="en-GB" w:eastAsia="lv-LV"/>
              </w:rPr>
            </w:pPr>
            <w:r w:rsidRPr="0060768E">
              <w:rPr>
                <w:rFonts w:ascii="Verdana" w:eastAsia="Times New Roman" w:hAnsi="Verdana"/>
                <w:color w:val="000000"/>
                <w:sz w:val="16"/>
                <w:szCs w:val="16"/>
                <w:lang w:val="en-GB" w:eastAsia="lv-LV"/>
              </w:rPr>
              <w:t>Capacity of relevant stakeholders and general public for sustainable use of natural resources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60768E" w:rsidRPr="00CD4F3D" w:rsidRDefault="0060768E" w:rsidP="0060768E">
            <w:pPr>
              <w:spacing w:after="0" w:line="240" w:lineRule="auto"/>
              <w:jc w:val="center"/>
              <w:rPr>
                <w:rFonts w:ascii="Verdana" w:eastAsia="Times New Roman" w:hAnsi="Verdana"/>
                <w:color w:val="000000"/>
                <w:sz w:val="16"/>
                <w:szCs w:val="16"/>
                <w:lang w:val="en-GB" w:eastAsia="lv-LV"/>
              </w:rPr>
            </w:pPr>
            <w:r w:rsidRPr="0060768E">
              <w:rPr>
                <w:rFonts w:ascii="Verdana" w:eastAsia="Times New Roman" w:hAnsi="Verdana"/>
                <w:color w:val="000000"/>
                <w:sz w:val="16"/>
                <w:szCs w:val="16"/>
                <w:lang w:val="en-GB" w:eastAsia="lv-LV"/>
              </w:rPr>
              <w:t>Percentage of event participants, whose knowledge has increased and potentially resulted in a durable impact/ action</w:t>
            </w:r>
          </w:p>
          <w:p w:rsidR="0060768E" w:rsidRPr="00CD4F3D" w:rsidRDefault="0060768E" w:rsidP="0060768E">
            <w:pPr>
              <w:spacing w:after="0" w:line="240" w:lineRule="auto"/>
              <w:rPr>
                <w:rFonts w:ascii="Verdana" w:eastAsia="Times New Roman" w:hAnsi="Verdana"/>
                <w:color w:val="000000"/>
                <w:sz w:val="16"/>
                <w:szCs w:val="16"/>
                <w:lang w:val="en-GB" w:eastAsia="lv-LV"/>
              </w:rPr>
            </w:pP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0768E" w:rsidRPr="00CD4F3D" w:rsidRDefault="0060768E"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r w:rsidR="006E42F5">
              <w:rPr>
                <w:rFonts w:ascii="Verdana" w:eastAsia="Times New Roman" w:hAnsi="Verdana"/>
                <w:color w:val="000000"/>
                <w:sz w:val="16"/>
                <w:szCs w:val="16"/>
                <w:lang w:val="en-GB" w:eastAsia="lv-LV"/>
              </w:rPr>
              <w:t>0%</w:t>
            </w:r>
          </w:p>
          <w:p w:rsidR="0060768E" w:rsidRPr="00CD4F3D" w:rsidRDefault="0060768E" w:rsidP="00CD4F3D">
            <w:pPr>
              <w:spacing w:after="0" w:line="240" w:lineRule="auto"/>
              <w:jc w:val="center"/>
              <w:rPr>
                <w:rFonts w:ascii="Verdana" w:eastAsia="Times New Roman" w:hAnsi="Verdana"/>
                <w:color w:val="000000"/>
                <w:sz w:val="16"/>
                <w:szCs w:val="16"/>
                <w:lang w:val="en-GB" w:eastAsia="lv-LV"/>
              </w:rPr>
            </w:pPr>
            <w:r w:rsidRPr="00CD4F3D">
              <w:rPr>
                <w:rFonts w:ascii="Verdana" w:eastAsia="Times New Roman" w:hAnsi="Verdana"/>
                <w:color w:val="000000"/>
                <w:sz w:val="16"/>
                <w:szCs w:val="16"/>
                <w:lang w:val="en-GB" w:eastAsia="lv-LV"/>
              </w:rPr>
              <w:t> </w:t>
            </w:r>
          </w:p>
        </w:tc>
        <w:tc>
          <w:tcPr>
            <w:tcW w:w="851" w:type="dxa"/>
            <w:tcBorders>
              <w:top w:val="single" w:sz="4" w:space="0" w:color="auto"/>
              <w:left w:val="nil"/>
              <w:bottom w:val="single" w:sz="4" w:space="0" w:color="auto"/>
              <w:right w:val="single" w:sz="4" w:space="0" w:color="auto"/>
            </w:tcBorders>
            <w:shd w:val="clear" w:color="000000" w:fill="FFFFFF"/>
          </w:tcPr>
          <w:p w:rsidR="0060768E" w:rsidRPr="00CD4F3D" w:rsidRDefault="0060768E" w:rsidP="00CD4F3D">
            <w:pPr>
              <w:spacing w:after="0" w:line="240" w:lineRule="auto"/>
              <w:jc w:val="center"/>
              <w:rPr>
                <w:rFonts w:ascii="Verdana" w:eastAsia="Times New Roman" w:hAnsi="Verdana"/>
                <w:color w:val="000000"/>
                <w:sz w:val="16"/>
                <w:szCs w:val="16"/>
                <w:lang w:val="en-GB" w:eastAsia="lv-LV"/>
              </w:rPr>
            </w:pPr>
          </w:p>
        </w:tc>
        <w:tc>
          <w:tcPr>
            <w:tcW w:w="1276" w:type="dxa"/>
            <w:tcBorders>
              <w:top w:val="single" w:sz="4" w:space="0" w:color="auto"/>
              <w:left w:val="nil"/>
              <w:bottom w:val="single" w:sz="4" w:space="0" w:color="auto"/>
              <w:right w:val="single" w:sz="4" w:space="0" w:color="auto"/>
            </w:tcBorders>
            <w:shd w:val="clear" w:color="000000" w:fill="FFFFFF"/>
          </w:tcPr>
          <w:p w:rsidR="0060768E" w:rsidRPr="00CD4F3D" w:rsidRDefault="0060768E" w:rsidP="00CD4F3D">
            <w:pPr>
              <w:spacing w:after="0" w:line="240" w:lineRule="auto"/>
              <w:jc w:val="center"/>
              <w:rPr>
                <w:rFonts w:ascii="Verdana" w:eastAsia="Times New Roman" w:hAnsi="Verdana"/>
                <w:color w:val="000000"/>
                <w:sz w:val="16"/>
                <w:szCs w:val="16"/>
                <w:lang w:val="en-GB" w:eastAsia="lv-LV"/>
              </w:rPr>
            </w:pPr>
          </w:p>
        </w:tc>
      </w:tr>
    </w:tbl>
    <w:p w:rsidR="004146A2" w:rsidRPr="00065013" w:rsidRDefault="004146A2" w:rsidP="00B724E7">
      <w:pPr>
        <w:pStyle w:val="ListParagraph"/>
        <w:numPr>
          <w:ilvl w:val="0"/>
          <w:numId w:val="7"/>
        </w:numPr>
        <w:spacing w:before="240"/>
        <w:jc w:val="both"/>
        <w:rPr>
          <w:rFonts w:ascii="Verdana" w:hAnsi="Verdana"/>
          <w:b/>
          <w:sz w:val="18"/>
          <w:szCs w:val="18"/>
          <w:lang w:val="en-GB"/>
        </w:rPr>
      </w:pPr>
      <w:r w:rsidRPr="00065013">
        <w:rPr>
          <w:rFonts w:ascii="Verdana" w:hAnsi="Verdana"/>
          <w:b/>
          <w:sz w:val="18"/>
          <w:szCs w:val="18"/>
          <w:lang w:val="en-GB"/>
        </w:rPr>
        <w:t>Partnership</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4146A2" w:rsidRPr="00656CCD" w:rsidTr="00656CCD">
        <w:tc>
          <w:tcPr>
            <w:tcW w:w="8522" w:type="dxa"/>
          </w:tcPr>
          <w:p w:rsidR="00245B50" w:rsidRPr="00837E1F" w:rsidRDefault="004146A2" w:rsidP="00766067">
            <w:pPr>
              <w:spacing w:before="240" w:after="0" w:line="240" w:lineRule="auto"/>
              <w:jc w:val="both"/>
              <w:rPr>
                <w:rFonts w:ascii="Verdana" w:hAnsi="Verdana"/>
                <w:i/>
                <w:iCs/>
                <w:sz w:val="18"/>
                <w:szCs w:val="18"/>
                <w:lang w:val="en-GB"/>
              </w:rPr>
            </w:pPr>
            <w:r w:rsidRPr="00656CCD">
              <w:rPr>
                <w:rFonts w:ascii="Verdana" w:hAnsi="Verdana"/>
                <w:i/>
                <w:iCs/>
                <w:sz w:val="18"/>
                <w:szCs w:val="18"/>
                <w:lang w:val="en-GB"/>
              </w:rPr>
              <w:t xml:space="preserve">Describe the composition of partnership. Explain why particular partners have been selected: their competencies, experiences, specific know-how of each partner in the field of proposed project and need for </w:t>
            </w:r>
            <w:r w:rsidR="009E124B">
              <w:rPr>
                <w:rFonts w:ascii="Verdana" w:hAnsi="Verdana"/>
                <w:i/>
                <w:iCs/>
                <w:sz w:val="18"/>
                <w:szCs w:val="18"/>
                <w:lang w:val="en-GB"/>
              </w:rPr>
              <w:t>the particular partnership</w:t>
            </w:r>
            <w:r w:rsidRPr="00656CCD">
              <w:rPr>
                <w:rFonts w:ascii="Verdana" w:hAnsi="Verdana"/>
                <w:i/>
                <w:iCs/>
                <w:sz w:val="18"/>
                <w:szCs w:val="18"/>
                <w:lang w:val="en-GB"/>
              </w:rPr>
              <w:t xml:space="preserve"> in the achievement of project objectives. </w:t>
            </w:r>
          </w:p>
        </w:tc>
      </w:tr>
    </w:tbl>
    <w:p w:rsidR="004146A2" w:rsidRPr="00065013" w:rsidRDefault="00837E1F" w:rsidP="00B724E7">
      <w:pPr>
        <w:pStyle w:val="ListParagraph"/>
        <w:numPr>
          <w:ilvl w:val="0"/>
          <w:numId w:val="7"/>
        </w:numPr>
        <w:spacing w:before="240"/>
        <w:jc w:val="both"/>
        <w:rPr>
          <w:rFonts w:ascii="Verdana" w:hAnsi="Verdana"/>
          <w:b/>
          <w:sz w:val="18"/>
          <w:szCs w:val="18"/>
          <w:lang w:val="en-GB"/>
        </w:rPr>
      </w:pPr>
      <w:r>
        <w:rPr>
          <w:rFonts w:ascii="Verdana" w:hAnsi="Verdana"/>
          <w:b/>
          <w:sz w:val="18"/>
          <w:szCs w:val="18"/>
          <w:lang w:val="en-GB"/>
        </w:rPr>
        <w:t>Sustainability</w:t>
      </w:r>
      <w:r w:rsidR="00A72F75">
        <w:rPr>
          <w:rFonts w:ascii="Verdana" w:hAnsi="Verdana"/>
          <w:b/>
          <w:sz w:val="18"/>
          <w:szCs w:val="18"/>
          <w:lang w:val="en-GB"/>
        </w:rPr>
        <w:t xml:space="preserve"> and durability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96"/>
      </w:tblGrid>
      <w:tr w:rsidR="004146A2" w:rsidRPr="00656CCD" w:rsidTr="007832D1">
        <w:trPr>
          <w:trHeight w:val="1894"/>
        </w:trPr>
        <w:tc>
          <w:tcPr>
            <w:tcW w:w="8522" w:type="dxa"/>
          </w:tcPr>
          <w:p w:rsidR="00245B50" w:rsidRPr="007832D1" w:rsidRDefault="00837E1F" w:rsidP="00245B50">
            <w:pPr>
              <w:spacing w:before="240" w:after="0" w:line="240" w:lineRule="auto"/>
              <w:jc w:val="both"/>
              <w:rPr>
                <w:rFonts w:ascii="Verdana" w:hAnsi="Verdana"/>
                <w:i/>
                <w:sz w:val="18"/>
                <w:szCs w:val="18"/>
                <w:lang w:val="en-GB"/>
              </w:rPr>
            </w:pPr>
            <w:r w:rsidRPr="00656CCD">
              <w:rPr>
                <w:rFonts w:ascii="Verdana" w:hAnsi="Verdana"/>
                <w:i/>
                <w:sz w:val="18"/>
                <w:szCs w:val="18"/>
                <w:lang w:val="en-GB"/>
              </w:rPr>
              <w:t>Explain how</w:t>
            </w:r>
            <w:r w:rsidR="007832D1">
              <w:rPr>
                <w:rFonts w:ascii="Verdana" w:hAnsi="Verdana"/>
                <w:i/>
                <w:sz w:val="18"/>
                <w:szCs w:val="18"/>
                <w:lang w:val="en-GB"/>
              </w:rPr>
              <w:t xml:space="preserve"> </w:t>
            </w:r>
            <w:r w:rsidR="00245B50" w:rsidRPr="007832D1">
              <w:rPr>
                <w:rFonts w:ascii="Verdana" w:hAnsi="Verdana"/>
                <w:i/>
                <w:sz w:val="18"/>
                <w:szCs w:val="18"/>
                <w:lang w:val="en-GB"/>
              </w:rPr>
              <w:t xml:space="preserve">project main outputs and results will provide </w:t>
            </w:r>
            <w:r w:rsidR="00245B50">
              <w:rPr>
                <w:rFonts w:ascii="Verdana" w:hAnsi="Verdana"/>
                <w:i/>
                <w:sz w:val="18"/>
                <w:szCs w:val="18"/>
                <w:lang w:val="en-GB"/>
              </w:rPr>
              <w:t xml:space="preserve">sustainable and </w:t>
            </w:r>
            <w:r w:rsidR="00245B50" w:rsidRPr="007832D1">
              <w:rPr>
                <w:rFonts w:ascii="Verdana" w:hAnsi="Verdana"/>
                <w:i/>
                <w:sz w:val="18"/>
                <w:szCs w:val="18"/>
                <w:lang w:val="en-GB"/>
              </w:rPr>
              <w:t>durable solutions (for example, the cross-border cooperation will be continued after the end of the project through concrete actions, project provides long-term solutions and has impact on region level not only county level; project outputs and results will be used and applied by project stakeholders and target groups, etc.).</w:t>
            </w:r>
          </w:p>
        </w:tc>
      </w:tr>
    </w:tbl>
    <w:p w:rsidR="004146A2" w:rsidRPr="00065013" w:rsidRDefault="004146A2" w:rsidP="00A91E95">
      <w:pPr>
        <w:pStyle w:val="Heading2"/>
        <w:rPr>
          <w:u w:val="single"/>
        </w:rPr>
      </w:pPr>
      <w:r w:rsidRPr="00065013">
        <w:t>Indicative project budget</w:t>
      </w:r>
    </w:p>
    <w:p w:rsidR="004146A2" w:rsidRPr="00065013" w:rsidRDefault="004146A2" w:rsidP="002B38D6">
      <w:pPr>
        <w:pStyle w:val="ListParagraph"/>
        <w:numPr>
          <w:ilvl w:val="0"/>
          <w:numId w:val="13"/>
        </w:numPr>
        <w:jc w:val="both"/>
        <w:rPr>
          <w:rFonts w:ascii="Verdana" w:hAnsi="Verdana"/>
          <w:b/>
          <w:iCs/>
          <w:sz w:val="18"/>
          <w:szCs w:val="18"/>
          <w:lang w:val="en-GB"/>
        </w:rPr>
      </w:pPr>
      <w:r w:rsidRPr="00065013">
        <w:rPr>
          <w:rFonts w:ascii="Verdana" w:hAnsi="Verdana"/>
          <w:b/>
          <w:iCs/>
          <w:sz w:val="18"/>
          <w:szCs w:val="18"/>
          <w:lang w:val="en-GB"/>
        </w:rPr>
        <w:t>Division of project costs per partner</w:t>
      </w:r>
    </w:p>
    <w:p w:rsidR="004146A2" w:rsidRPr="00065013" w:rsidRDefault="00AD25C6" w:rsidP="0075768C">
      <w:pPr>
        <w:jc w:val="both"/>
        <w:rPr>
          <w:rFonts w:ascii="Verdana" w:hAnsi="Verdana"/>
          <w:i/>
          <w:iCs/>
          <w:sz w:val="18"/>
          <w:szCs w:val="18"/>
          <w:lang w:val="en-GB"/>
        </w:rPr>
      </w:pPr>
      <w:r>
        <w:rPr>
          <w:rFonts w:ascii="Verdana" w:hAnsi="Verdana"/>
          <w:i/>
          <w:iCs/>
          <w:sz w:val="18"/>
          <w:szCs w:val="18"/>
          <w:lang w:val="en-GB"/>
        </w:rPr>
        <w:t>Indicative b</w:t>
      </w:r>
      <w:r w:rsidRPr="00065013">
        <w:rPr>
          <w:rFonts w:ascii="Verdana" w:hAnsi="Verdana"/>
          <w:i/>
          <w:iCs/>
          <w:sz w:val="18"/>
          <w:szCs w:val="18"/>
          <w:lang w:val="en-GB"/>
        </w:rPr>
        <w:t xml:space="preserve">udget </w:t>
      </w:r>
      <w:r w:rsidR="004146A2" w:rsidRPr="00065013">
        <w:rPr>
          <w:rFonts w:ascii="Verdana" w:hAnsi="Verdana"/>
          <w:i/>
          <w:iCs/>
          <w:sz w:val="18"/>
          <w:szCs w:val="18"/>
          <w:lang w:val="en-GB"/>
        </w:rPr>
        <w:t>table has to be filled for each project partner listing costs which will be covered by their own contribution and the requested grant. All the costs have to be expressed in Euro.</w:t>
      </w:r>
    </w:p>
    <w:tbl>
      <w:tblPr>
        <w:tblW w:w="8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2"/>
        <w:gridCol w:w="2711"/>
        <w:gridCol w:w="1455"/>
        <w:gridCol w:w="1457"/>
        <w:gridCol w:w="1391"/>
      </w:tblGrid>
      <w:tr w:rsidR="00BD6577" w:rsidRPr="00656CCD" w:rsidTr="00713F63">
        <w:tc>
          <w:tcPr>
            <w:tcW w:w="1504" w:type="dxa"/>
            <w:shd w:val="clear" w:color="auto" w:fill="F2F2F2"/>
            <w:vAlign w:val="center"/>
          </w:tcPr>
          <w:p w:rsidR="00BD6577" w:rsidRPr="00656CCD" w:rsidRDefault="00BD6577" w:rsidP="00713F63">
            <w:pPr>
              <w:spacing w:after="0" w:line="240" w:lineRule="auto"/>
              <w:jc w:val="center"/>
              <w:rPr>
                <w:rFonts w:ascii="Verdana" w:hAnsi="Verdana"/>
                <w:b/>
                <w:sz w:val="18"/>
                <w:szCs w:val="18"/>
                <w:lang w:val="en-GB"/>
              </w:rPr>
            </w:pPr>
            <w:r w:rsidRPr="00656CCD">
              <w:rPr>
                <w:rFonts w:ascii="Verdana" w:hAnsi="Verdana"/>
                <w:b/>
                <w:sz w:val="18"/>
                <w:szCs w:val="18"/>
                <w:lang w:val="en-GB"/>
              </w:rPr>
              <w:t>Partner</w:t>
            </w:r>
            <w:r>
              <w:rPr>
                <w:rFonts w:ascii="Verdana" w:hAnsi="Verdana"/>
                <w:b/>
                <w:sz w:val="18"/>
                <w:szCs w:val="18"/>
                <w:lang w:val="en-GB"/>
              </w:rPr>
              <w:t xml:space="preserve"> </w:t>
            </w:r>
            <w:r w:rsidR="00713F63">
              <w:rPr>
                <w:rFonts w:ascii="Verdana" w:hAnsi="Verdana"/>
                <w:sz w:val="18"/>
                <w:szCs w:val="18"/>
                <w:lang w:val="en-GB"/>
              </w:rPr>
              <w:t>(indicate each partner)</w:t>
            </w:r>
          </w:p>
        </w:tc>
        <w:tc>
          <w:tcPr>
            <w:tcW w:w="2744" w:type="dxa"/>
            <w:shd w:val="clear" w:color="auto" w:fill="F2F2F2"/>
            <w:vAlign w:val="center"/>
          </w:tcPr>
          <w:p w:rsidR="00BD6577" w:rsidRDefault="00BD6577" w:rsidP="00BD6577">
            <w:pPr>
              <w:spacing w:after="0" w:line="240" w:lineRule="auto"/>
              <w:jc w:val="center"/>
              <w:rPr>
                <w:rFonts w:ascii="Verdana" w:hAnsi="Verdana"/>
                <w:b/>
                <w:sz w:val="18"/>
                <w:szCs w:val="18"/>
                <w:lang w:val="en-GB"/>
              </w:rPr>
            </w:pPr>
            <w:r>
              <w:rPr>
                <w:rFonts w:ascii="Verdana" w:hAnsi="Verdana"/>
                <w:b/>
                <w:sz w:val="18"/>
                <w:szCs w:val="18"/>
                <w:lang w:val="en-GB"/>
              </w:rPr>
              <w:t>Involvement in activities</w:t>
            </w:r>
          </w:p>
          <w:p w:rsidR="00713F63" w:rsidRPr="00713F63" w:rsidRDefault="00713F63" w:rsidP="00713F63">
            <w:pPr>
              <w:spacing w:after="0" w:line="240" w:lineRule="auto"/>
              <w:jc w:val="center"/>
              <w:rPr>
                <w:rFonts w:ascii="Verdana" w:hAnsi="Verdana"/>
                <w:sz w:val="18"/>
                <w:szCs w:val="18"/>
                <w:lang w:val="en-GB"/>
              </w:rPr>
            </w:pPr>
            <w:r w:rsidRPr="00713F63">
              <w:rPr>
                <w:rFonts w:ascii="Verdana" w:hAnsi="Verdana"/>
                <w:sz w:val="18"/>
                <w:szCs w:val="18"/>
                <w:lang w:val="en-GB"/>
              </w:rPr>
              <w:t xml:space="preserve">(indicate </w:t>
            </w:r>
            <w:r>
              <w:rPr>
                <w:rFonts w:ascii="Verdana" w:hAnsi="Verdana"/>
                <w:sz w:val="18"/>
                <w:szCs w:val="18"/>
                <w:lang w:val="en-GB"/>
              </w:rPr>
              <w:t xml:space="preserve">the </w:t>
            </w:r>
            <w:r w:rsidRPr="00713F63">
              <w:rPr>
                <w:rFonts w:ascii="Verdana" w:hAnsi="Verdana"/>
                <w:sz w:val="18"/>
                <w:szCs w:val="18"/>
                <w:lang w:val="en-GB"/>
              </w:rPr>
              <w:t>number of activit</w:t>
            </w:r>
            <w:r>
              <w:rPr>
                <w:rFonts w:ascii="Verdana" w:hAnsi="Verdana"/>
                <w:sz w:val="18"/>
                <w:szCs w:val="18"/>
                <w:lang w:val="en-GB"/>
              </w:rPr>
              <w:t>y (-ies)</w:t>
            </w:r>
            <w:r w:rsidRPr="00713F63">
              <w:rPr>
                <w:rFonts w:ascii="Verdana" w:hAnsi="Verdana"/>
                <w:sz w:val="18"/>
                <w:szCs w:val="18"/>
                <w:lang w:val="en-GB"/>
              </w:rPr>
              <w:t xml:space="preserve"> listed in point 5 of Description of the project)</w:t>
            </w:r>
          </w:p>
        </w:tc>
        <w:tc>
          <w:tcPr>
            <w:tcW w:w="1457" w:type="dxa"/>
            <w:shd w:val="clear" w:color="auto" w:fill="F2F2F2"/>
            <w:vAlign w:val="center"/>
          </w:tcPr>
          <w:p w:rsidR="00BD6577" w:rsidRPr="00656CCD" w:rsidRDefault="00713F63" w:rsidP="00BD6577">
            <w:pPr>
              <w:spacing w:after="0" w:line="240" w:lineRule="auto"/>
              <w:jc w:val="center"/>
              <w:rPr>
                <w:rFonts w:ascii="Verdana" w:hAnsi="Verdana"/>
                <w:b/>
                <w:sz w:val="18"/>
                <w:szCs w:val="18"/>
                <w:lang w:val="en-GB"/>
              </w:rPr>
            </w:pPr>
            <w:r>
              <w:rPr>
                <w:rFonts w:ascii="Verdana" w:hAnsi="Verdana"/>
                <w:b/>
                <w:sz w:val="18"/>
                <w:szCs w:val="18"/>
                <w:lang w:val="en-GB"/>
              </w:rPr>
              <w:t>Programme co-financing</w:t>
            </w:r>
          </w:p>
        </w:tc>
        <w:tc>
          <w:tcPr>
            <w:tcW w:w="1397" w:type="dxa"/>
            <w:shd w:val="clear" w:color="auto" w:fill="F2F2F2"/>
            <w:vAlign w:val="center"/>
          </w:tcPr>
          <w:p w:rsidR="00BD6577" w:rsidRPr="00656CCD" w:rsidRDefault="00713F63" w:rsidP="00BD6577">
            <w:pPr>
              <w:spacing w:after="0" w:line="240" w:lineRule="auto"/>
              <w:jc w:val="center"/>
              <w:rPr>
                <w:rFonts w:ascii="Verdana" w:hAnsi="Verdana"/>
                <w:b/>
                <w:sz w:val="18"/>
                <w:szCs w:val="18"/>
                <w:lang w:val="en-GB"/>
              </w:rPr>
            </w:pPr>
            <w:r>
              <w:rPr>
                <w:rFonts w:ascii="Verdana" w:hAnsi="Verdana"/>
                <w:b/>
                <w:sz w:val="18"/>
                <w:szCs w:val="18"/>
                <w:lang w:val="en-GB"/>
              </w:rPr>
              <w:t>Partner’s contribution</w:t>
            </w:r>
          </w:p>
        </w:tc>
        <w:tc>
          <w:tcPr>
            <w:tcW w:w="1404" w:type="dxa"/>
            <w:shd w:val="clear" w:color="auto" w:fill="F2F2F2"/>
            <w:vAlign w:val="center"/>
          </w:tcPr>
          <w:p w:rsidR="00BD6577" w:rsidRPr="00656CCD" w:rsidRDefault="00BD6577" w:rsidP="00BD6577">
            <w:pPr>
              <w:spacing w:after="0" w:line="240" w:lineRule="auto"/>
              <w:jc w:val="center"/>
              <w:rPr>
                <w:rFonts w:ascii="Verdana" w:hAnsi="Verdana"/>
                <w:b/>
                <w:sz w:val="18"/>
                <w:szCs w:val="18"/>
                <w:lang w:val="en-GB"/>
              </w:rPr>
            </w:pPr>
            <w:r w:rsidRPr="00656CCD">
              <w:rPr>
                <w:rFonts w:ascii="Verdana" w:hAnsi="Verdana"/>
                <w:b/>
                <w:sz w:val="18"/>
                <w:szCs w:val="18"/>
                <w:lang w:val="en-GB"/>
              </w:rPr>
              <w:t>Total budget</w:t>
            </w:r>
          </w:p>
        </w:tc>
      </w:tr>
      <w:tr w:rsidR="00BD6577" w:rsidRPr="00656CCD" w:rsidTr="00713F6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sz w:val="18"/>
                <w:szCs w:val="18"/>
                <w:lang w:val="en-GB"/>
              </w:rPr>
              <w:t>Applicant (Partner 1)</w:t>
            </w:r>
          </w:p>
        </w:tc>
        <w:tc>
          <w:tcPr>
            <w:tcW w:w="2744" w:type="dxa"/>
          </w:tcPr>
          <w:p w:rsidR="00BD6577" w:rsidRPr="00656CCD" w:rsidRDefault="00BD6577" w:rsidP="00656CCD">
            <w:pPr>
              <w:spacing w:after="0" w:line="240" w:lineRule="auto"/>
              <w:jc w:val="both"/>
              <w:rPr>
                <w:rFonts w:ascii="Verdana" w:hAnsi="Verdana"/>
                <w:i/>
                <w:sz w:val="18"/>
                <w:szCs w:val="18"/>
                <w:lang w:val="en-GB"/>
              </w:rPr>
            </w:pPr>
          </w:p>
        </w:tc>
        <w:tc>
          <w:tcPr>
            <w:tcW w:w="1457" w:type="dxa"/>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r w:rsidR="00BD6577" w:rsidRPr="00656CCD" w:rsidTr="00713F6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sz w:val="18"/>
                <w:szCs w:val="18"/>
                <w:lang w:val="en-GB"/>
              </w:rPr>
              <w:t>Partner 2</w:t>
            </w:r>
          </w:p>
        </w:tc>
        <w:tc>
          <w:tcPr>
            <w:tcW w:w="2744" w:type="dxa"/>
          </w:tcPr>
          <w:p w:rsidR="00BD6577" w:rsidRPr="00656CCD" w:rsidRDefault="00BD6577" w:rsidP="00656CCD">
            <w:pPr>
              <w:spacing w:after="0" w:line="240" w:lineRule="auto"/>
              <w:jc w:val="both"/>
              <w:rPr>
                <w:rFonts w:ascii="Verdana" w:hAnsi="Verdana"/>
                <w:i/>
                <w:sz w:val="18"/>
                <w:szCs w:val="18"/>
                <w:lang w:val="en-GB"/>
              </w:rPr>
            </w:pPr>
          </w:p>
        </w:tc>
        <w:tc>
          <w:tcPr>
            <w:tcW w:w="1457" w:type="dxa"/>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r w:rsidR="00BD6577" w:rsidRPr="00656CCD" w:rsidTr="00713F6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sz w:val="18"/>
                <w:szCs w:val="18"/>
                <w:lang w:val="en-GB"/>
              </w:rPr>
              <w:t>Partner 3</w:t>
            </w:r>
          </w:p>
        </w:tc>
        <w:tc>
          <w:tcPr>
            <w:tcW w:w="2744" w:type="dxa"/>
          </w:tcPr>
          <w:p w:rsidR="00BD6577" w:rsidRPr="00656CCD" w:rsidRDefault="00BD6577" w:rsidP="00656CCD">
            <w:pPr>
              <w:spacing w:after="0" w:line="240" w:lineRule="auto"/>
              <w:jc w:val="both"/>
              <w:rPr>
                <w:rFonts w:ascii="Verdana" w:hAnsi="Verdana"/>
                <w:i/>
                <w:sz w:val="18"/>
                <w:szCs w:val="18"/>
                <w:lang w:val="en-GB"/>
              </w:rPr>
            </w:pPr>
          </w:p>
        </w:tc>
        <w:tc>
          <w:tcPr>
            <w:tcW w:w="1457" w:type="dxa"/>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r w:rsidR="00BD6577" w:rsidRPr="00656CCD" w:rsidTr="00713F6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sz w:val="18"/>
                <w:szCs w:val="18"/>
                <w:lang w:val="en-GB"/>
              </w:rPr>
              <w:t>Partner 4</w:t>
            </w:r>
          </w:p>
        </w:tc>
        <w:tc>
          <w:tcPr>
            <w:tcW w:w="2744" w:type="dxa"/>
          </w:tcPr>
          <w:p w:rsidR="00BD6577" w:rsidRPr="00656CCD" w:rsidRDefault="00BD6577" w:rsidP="00656CCD">
            <w:pPr>
              <w:spacing w:after="0" w:line="240" w:lineRule="auto"/>
              <w:jc w:val="both"/>
              <w:rPr>
                <w:rFonts w:ascii="Verdana" w:hAnsi="Verdana"/>
                <w:i/>
                <w:sz w:val="18"/>
                <w:szCs w:val="18"/>
                <w:lang w:val="en-GB"/>
              </w:rPr>
            </w:pPr>
          </w:p>
        </w:tc>
        <w:tc>
          <w:tcPr>
            <w:tcW w:w="1457" w:type="dxa"/>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r w:rsidR="00BD6577" w:rsidRPr="00656CCD" w:rsidTr="00713F6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sz w:val="18"/>
                <w:szCs w:val="18"/>
                <w:lang w:val="en-GB"/>
              </w:rPr>
              <w:t>Partner 5</w:t>
            </w:r>
          </w:p>
        </w:tc>
        <w:tc>
          <w:tcPr>
            <w:tcW w:w="2744" w:type="dxa"/>
          </w:tcPr>
          <w:p w:rsidR="00BD6577" w:rsidRPr="00656CCD" w:rsidRDefault="00BD6577" w:rsidP="00656CCD">
            <w:pPr>
              <w:spacing w:after="0" w:line="240" w:lineRule="auto"/>
              <w:jc w:val="both"/>
              <w:rPr>
                <w:rFonts w:ascii="Verdana" w:hAnsi="Verdana"/>
                <w:i/>
                <w:sz w:val="18"/>
                <w:szCs w:val="18"/>
                <w:lang w:val="en-GB"/>
              </w:rPr>
            </w:pPr>
          </w:p>
        </w:tc>
        <w:tc>
          <w:tcPr>
            <w:tcW w:w="1457" w:type="dxa"/>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r w:rsidR="00BD6577" w:rsidRPr="00656CCD" w:rsidTr="002A7633">
        <w:tc>
          <w:tcPr>
            <w:tcW w:w="1504" w:type="dxa"/>
            <w:shd w:val="clear" w:color="auto" w:fill="F2F2F2"/>
          </w:tcPr>
          <w:p w:rsidR="00BD6577" w:rsidRPr="00656CCD" w:rsidRDefault="00BD6577" w:rsidP="00656CCD">
            <w:pPr>
              <w:spacing w:after="0" w:line="240" w:lineRule="auto"/>
              <w:jc w:val="both"/>
              <w:rPr>
                <w:rFonts w:ascii="Verdana" w:hAnsi="Verdana"/>
                <w:sz w:val="18"/>
                <w:szCs w:val="18"/>
                <w:lang w:val="en-GB"/>
              </w:rPr>
            </w:pPr>
            <w:r w:rsidRPr="00656CCD">
              <w:rPr>
                <w:rFonts w:ascii="Verdana" w:hAnsi="Verdana"/>
                <w:b/>
                <w:sz w:val="18"/>
                <w:szCs w:val="18"/>
                <w:lang w:val="en-GB"/>
              </w:rPr>
              <w:lastRenderedPageBreak/>
              <w:t>Total</w:t>
            </w:r>
          </w:p>
        </w:tc>
        <w:tc>
          <w:tcPr>
            <w:tcW w:w="2744" w:type="dxa"/>
            <w:shd w:val="clear" w:color="auto" w:fill="auto"/>
          </w:tcPr>
          <w:p w:rsidR="00BD6577" w:rsidRPr="00656CCD" w:rsidRDefault="00BD6577" w:rsidP="00656CCD">
            <w:pPr>
              <w:spacing w:after="0" w:line="240" w:lineRule="auto"/>
              <w:jc w:val="both"/>
              <w:rPr>
                <w:rFonts w:ascii="Verdana" w:hAnsi="Verdana"/>
                <w:i/>
                <w:sz w:val="18"/>
                <w:szCs w:val="18"/>
                <w:lang w:val="en-GB"/>
              </w:rPr>
            </w:pPr>
          </w:p>
        </w:tc>
        <w:tc>
          <w:tcPr>
            <w:tcW w:w="1457" w:type="dxa"/>
            <w:shd w:val="clear" w:color="auto" w:fill="auto"/>
          </w:tcPr>
          <w:p w:rsidR="00BD6577" w:rsidRPr="00656CCD" w:rsidRDefault="00BD6577" w:rsidP="00656CCD">
            <w:pPr>
              <w:spacing w:after="0" w:line="240" w:lineRule="auto"/>
              <w:jc w:val="both"/>
              <w:rPr>
                <w:rFonts w:ascii="Verdana" w:hAnsi="Verdana"/>
                <w:i/>
                <w:sz w:val="18"/>
                <w:szCs w:val="18"/>
                <w:lang w:val="en-GB"/>
              </w:rPr>
            </w:pPr>
          </w:p>
        </w:tc>
        <w:tc>
          <w:tcPr>
            <w:tcW w:w="1397" w:type="dxa"/>
          </w:tcPr>
          <w:p w:rsidR="00BD6577" w:rsidRPr="00656CCD" w:rsidRDefault="00BD6577" w:rsidP="00656CCD">
            <w:pPr>
              <w:spacing w:after="0" w:line="240" w:lineRule="auto"/>
              <w:jc w:val="both"/>
              <w:rPr>
                <w:rFonts w:ascii="Verdana" w:hAnsi="Verdana"/>
                <w:i/>
                <w:sz w:val="18"/>
                <w:szCs w:val="18"/>
                <w:lang w:val="en-GB"/>
              </w:rPr>
            </w:pPr>
          </w:p>
        </w:tc>
        <w:tc>
          <w:tcPr>
            <w:tcW w:w="1404" w:type="dxa"/>
          </w:tcPr>
          <w:p w:rsidR="00BD6577" w:rsidRPr="00656CCD" w:rsidRDefault="00BD6577" w:rsidP="00656CCD">
            <w:pPr>
              <w:spacing w:after="0" w:line="240" w:lineRule="auto"/>
              <w:jc w:val="both"/>
              <w:rPr>
                <w:rFonts w:ascii="Verdana" w:hAnsi="Verdana"/>
                <w:i/>
                <w:sz w:val="18"/>
                <w:szCs w:val="18"/>
                <w:lang w:val="en-GB"/>
              </w:rPr>
            </w:pPr>
          </w:p>
        </w:tc>
      </w:tr>
    </w:tbl>
    <w:p w:rsidR="00713F63" w:rsidRDefault="00713F63" w:rsidP="00713F63">
      <w:pPr>
        <w:spacing w:after="0" w:line="240" w:lineRule="auto"/>
        <w:rPr>
          <w:rFonts w:ascii="Verdana" w:hAnsi="Verdana"/>
          <w:sz w:val="18"/>
          <w:szCs w:val="18"/>
          <w:lang w:val="en-GB"/>
        </w:rPr>
      </w:pPr>
    </w:p>
    <w:p w:rsidR="00713F63" w:rsidRDefault="00713F63" w:rsidP="00713F63">
      <w:pPr>
        <w:pStyle w:val="ListParagraph"/>
        <w:numPr>
          <w:ilvl w:val="0"/>
          <w:numId w:val="13"/>
        </w:numPr>
        <w:spacing w:after="0" w:line="240" w:lineRule="auto"/>
        <w:rPr>
          <w:rFonts w:ascii="Verdana" w:hAnsi="Verdana"/>
          <w:b/>
          <w:iCs/>
          <w:sz w:val="18"/>
          <w:szCs w:val="18"/>
          <w:lang w:val="en-GB"/>
        </w:rPr>
      </w:pPr>
      <w:r w:rsidRPr="00713F63">
        <w:rPr>
          <w:rFonts w:ascii="Verdana" w:hAnsi="Verdana"/>
          <w:b/>
          <w:iCs/>
          <w:sz w:val="18"/>
          <w:szCs w:val="18"/>
          <w:lang w:val="en-GB"/>
        </w:rPr>
        <w:t>Division of project costs by budget headings</w:t>
      </w:r>
    </w:p>
    <w:p w:rsidR="00395C11" w:rsidRDefault="00395C11" w:rsidP="00395C11">
      <w:pPr>
        <w:pStyle w:val="ListParagraph"/>
        <w:spacing w:after="0" w:line="240" w:lineRule="auto"/>
        <w:rPr>
          <w:rFonts w:ascii="Verdana" w:hAnsi="Verdana"/>
          <w:b/>
          <w:iCs/>
          <w:sz w:val="18"/>
          <w:szCs w:val="18"/>
          <w:lang w:val="en-GB"/>
        </w:rPr>
      </w:pPr>
    </w:p>
    <w:p w:rsidR="00395C11" w:rsidRPr="00395C11" w:rsidRDefault="00395C11" w:rsidP="00395C11">
      <w:pPr>
        <w:spacing w:after="0" w:line="240" w:lineRule="auto"/>
        <w:rPr>
          <w:rFonts w:ascii="Verdana" w:hAnsi="Verdana"/>
          <w:i/>
          <w:iCs/>
          <w:sz w:val="18"/>
          <w:szCs w:val="18"/>
          <w:lang w:val="en-GB"/>
        </w:rPr>
      </w:pPr>
      <w:r>
        <w:rPr>
          <w:rFonts w:ascii="Verdana" w:hAnsi="Verdana"/>
          <w:i/>
          <w:iCs/>
          <w:sz w:val="18"/>
          <w:szCs w:val="18"/>
          <w:lang w:val="en-GB"/>
        </w:rPr>
        <w:t>Table has to be filled in showing</w:t>
      </w:r>
      <w:r w:rsidRPr="00395C11">
        <w:rPr>
          <w:rFonts w:ascii="Verdana" w:hAnsi="Verdana"/>
          <w:i/>
          <w:iCs/>
          <w:sz w:val="18"/>
          <w:szCs w:val="18"/>
          <w:lang w:val="en-GB"/>
        </w:rPr>
        <w:t xml:space="preserve"> indicative</w:t>
      </w:r>
      <w:r>
        <w:rPr>
          <w:rFonts w:ascii="Verdana" w:hAnsi="Verdana"/>
          <w:i/>
          <w:iCs/>
          <w:sz w:val="18"/>
          <w:szCs w:val="18"/>
          <w:lang w:val="en-GB"/>
        </w:rPr>
        <w:t xml:space="preserve"> budget of the project by budget headings. </w:t>
      </w:r>
      <w:r w:rsidRPr="00395C11">
        <w:rPr>
          <w:rFonts w:ascii="Verdana" w:hAnsi="Verdana"/>
          <w:i/>
          <w:iCs/>
          <w:sz w:val="18"/>
          <w:szCs w:val="18"/>
          <w:lang w:val="en-GB"/>
        </w:rPr>
        <w:t xml:space="preserve"> </w:t>
      </w:r>
    </w:p>
    <w:p w:rsidR="00395C11" w:rsidRPr="00713F63" w:rsidRDefault="00395C11" w:rsidP="00395C11">
      <w:pPr>
        <w:pStyle w:val="ListParagraph"/>
        <w:spacing w:after="0" w:line="240" w:lineRule="auto"/>
        <w:rPr>
          <w:rFonts w:ascii="Verdana" w:hAnsi="Verdana"/>
          <w:b/>
          <w:iCs/>
          <w:sz w:val="18"/>
          <w:szCs w:val="18"/>
          <w:lang w:val="en-GB"/>
        </w:rPr>
      </w:pPr>
    </w:p>
    <w:tbl>
      <w:tblPr>
        <w:tblStyle w:val="TableGrid"/>
        <w:tblW w:w="0" w:type="auto"/>
        <w:tblInd w:w="137" w:type="dxa"/>
        <w:tblLook w:val="04A0" w:firstRow="1" w:lastRow="0" w:firstColumn="1" w:lastColumn="0" w:noHBand="0" w:noVBand="1"/>
      </w:tblPr>
      <w:tblGrid>
        <w:gridCol w:w="3969"/>
        <w:gridCol w:w="3788"/>
      </w:tblGrid>
      <w:tr w:rsidR="00395C11" w:rsidTr="00395C11">
        <w:tc>
          <w:tcPr>
            <w:tcW w:w="3969" w:type="dxa"/>
            <w:shd w:val="clear" w:color="auto" w:fill="D9D9D9" w:themeFill="background1" w:themeFillShade="D9"/>
          </w:tcPr>
          <w:p w:rsidR="00395C11" w:rsidRPr="00395C11" w:rsidRDefault="00395C11" w:rsidP="00395C11">
            <w:pPr>
              <w:pStyle w:val="ListParagraph"/>
              <w:spacing w:before="240" w:after="120" w:line="240" w:lineRule="auto"/>
              <w:ind w:left="0"/>
              <w:jc w:val="center"/>
              <w:rPr>
                <w:rFonts w:ascii="Verdana" w:hAnsi="Verdana"/>
                <w:b/>
                <w:i/>
                <w:sz w:val="18"/>
                <w:szCs w:val="18"/>
                <w:lang w:val="en-GB"/>
              </w:rPr>
            </w:pPr>
          </w:p>
          <w:p w:rsidR="00395C11" w:rsidRPr="00395C11" w:rsidRDefault="00395C11" w:rsidP="00395C11">
            <w:pPr>
              <w:pStyle w:val="ListParagraph"/>
              <w:spacing w:before="240" w:after="120" w:line="240" w:lineRule="auto"/>
              <w:ind w:left="0"/>
              <w:jc w:val="center"/>
              <w:rPr>
                <w:rFonts w:ascii="Verdana" w:hAnsi="Verdana"/>
                <w:b/>
                <w:i/>
                <w:sz w:val="18"/>
                <w:szCs w:val="18"/>
                <w:lang w:val="en-GB"/>
              </w:rPr>
            </w:pPr>
            <w:r w:rsidRPr="00395C11">
              <w:rPr>
                <w:rFonts w:ascii="Verdana" w:hAnsi="Verdana"/>
                <w:b/>
                <w:i/>
                <w:sz w:val="18"/>
                <w:szCs w:val="18"/>
                <w:lang w:val="en-GB"/>
              </w:rPr>
              <w:t>Budget heading</w:t>
            </w:r>
          </w:p>
        </w:tc>
        <w:tc>
          <w:tcPr>
            <w:tcW w:w="3788" w:type="dxa"/>
            <w:shd w:val="clear" w:color="auto" w:fill="D9D9D9" w:themeFill="background1" w:themeFillShade="D9"/>
          </w:tcPr>
          <w:p w:rsidR="00395C11" w:rsidRPr="00395C11" w:rsidRDefault="00395C11" w:rsidP="00395C11">
            <w:pPr>
              <w:pStyle w:val="ListParagraph"/>
              <w:spacing w:before="240" w:after="120" w:line="240" w:lineRule="auto"/>
              <w:ind w:left="0"/>
              <w:jc w:val="center"/>
              <w:rPr>
                <w:rFonts w:ascii="Verdana" w:hAnsi="Verdana"/>
                <w:b/>
                <w:i/>
                <w:sz w:val="18"/>
                <w:szCs w:val="18"/>
                <w:lang w:val="en-GB"/>
              </w:rPr>
            </w:pPr>
          </w:p>
          <w:p w:rsidR="00395C11" w:rsidRPr="00395C11" w:rsidRDefault="00395C11" w:rsidP="00395C11">
            <w:pPr>
              <w:pStyle w:val="ListParagraph"/>
              <w:spacing w:before="240" w:after="120" w:line="240" w:lineRule="auto"/>
              <w:ind w:left="0"/>
              <w:jc w:val="center"/>
              <w:rPr>
                <w:rFonts w:ascii="Verdana" w:hAnsi="Verdana"/>
                <w:b/>
                <w:i/>
                <w:sz w:val="18"/>
                <w:szCs w:val="18"/>
                <w:lang w:val="en-GB"/>
              </w:rPr>
            </w:pPr>
            <w:r w:rsidRPr="00395C11">
              <w:rPr>
                <w:rFonts w:ascii="Verdana" w:hAnsi="Verdana"/>
                <w:b/>
                <w:i/>
                <w:sz w:val="18"/>
                <w:szCs w:val="18"/>
                <w:lang w:val="en-GB"/>
              </w:rPr>
              <w:t>Planned costs</w:t>
            </w:r>
            <w:r>
              <w:rPr>
                <w:rFonts w:ascii="Verdana" w:hAnsi="Verdana"/>
                <w:b/>
                <w:i/>
                <w:sz w:val="18"/>
                <w:szCs w:val="18"/>
                <w:lang w:val="en-GB"/>
              </w:rPr>
              <w:t xml:space="preserve"> in EUR</w:t>
            </w: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1 – staff costs</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 xml:space="preserve">2 – travel costs </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3 – expertise and services costs</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4 – equipment costs</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5 – infrastructure and works</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6 – retroactive costs</w:t>
            </w:r>
            <w:r w:rsidR="004A594B">
              <w:rPr>
                <w:rFonts w:ascii="Verdana" w:hAnsi="Verdana"/>
                <w:i/>
                <w:sz w:val="18"/>
                <w:szCs w:val="18"/>
                <w:lang w:val="en-GB"/>
              </w:rPr>
              <w:t xml:space="preserve"> and preparatory costs </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tcPr>
          <w:p w:rsidR="00395C11" w:rsidRDefault="00395C11" w:rsidP="00395C11">
            <w:pPr>
              <w:pStyle w:val="ListParagraph"/>
              <w:spacing w:after="0" w:line="240" w:lineRule="auto"/>
              <w:ind w:left="0"/>
              <w:rPr>
                <w:rFonts w:ascii="Verdana" w:hAnsi="Verdana"/>
                <w:i/>
                <w:sz w:val="18"/>
                <w:szCs w:val="18"/>
                <w:lang w:val="en-GB"/>
              </w:rPr>
            </w:pPr>
            <w:r>
              <w:rPr>
                <w:rFonts w:ascii="Verdana" w:hAnsi="Verdana"/>
                <w:i/>
                <w:sz w:val="18"/>
                <w:szCs w:val="18"/>
                <w:lang w:val="en-GB"/>
              </w:rPr>
              <w:t>7 – office and administrative costs</w:t>
            </w:r>
          </w:p>
        </w:tc>
        <w:tc>
          <w:tcPr>
            <w:tcW w:w="3788" w:type="dxa"/>
          </w:tcPr>
          <w:p w:rsidR="00395C11" w:rsidRDefault="00395C11" w:rsidP="00395C11">
            <w:pPr>
              <w:pStyle w:val="ListParagraph"/>
              <w:spacing w:after="0" w:line="240" w:lineRule="auto"/>
              <w:ind w:left="0"/>
              <w:rPr>
                <w:rFonts w:ascii="Verdana" w:hAnsi="Verdana"/>
                <w:i/>
                <w:sz w:val="18"/>
                <w:szCs w:val="18"/>
                <w:lang w:val="en-GB"/>
              </w:rPr>
            </w:pPr>
          </w:p>
        </w:tc>
      </w:tr>
      <w:tr w:rsidR="00395C11" w:rsidTr="00395C11">
        <w:tc>
          <w:tcPr>
            <w:tcW w:w="3969" w:type="dxa"/>
            <w:shd w:val="clear" w:color="auto" w:fill="F2F2F2" w:themeFill="background1" w:themeFillShade="F2"/>
          </w:tcPr>
          <w:p w:rsidR="00395C11" w:rsidRPr="00395C11" w:rsidRDefault="00395C11" w:rsidP="00395C11">
            <w:pPr>
              <w:pStyle w:val="ListParagraph"/>
              <w:spacing w:after="0" w:line="240" w:lineRule="auto"/>
              <w:ind w:left="0"/>
              <w:rPr>
                <w:rFonts w:ascii="Verdana" w:hAnsi="Verdana"/>
                <w:b/>
                <w:i/>
                <w:sz w:val="18"/>
                <w:szCs w:val="18"/>
                <w:lang w:val="en-GB"/>
              </w:rPr>
            </w:pPr>
            <w:r w:rsidRPr="00395C11">
              <w:rPr>
                <w:rFonts w:ascii="Verdana" w:hAnsi="Verdana"/>
                <w:b/>
                <w:i/>
                <w:sz w:val="18"/>
                <w:szCs w:val="18"/>
                <w:lang w:val="en-GB"/>
              </w:rPr>
              <w:t>Total</w:t>
            </w:r>
          </w:p>
        </w:tc>
        <w:tc>
          <w:tcPr>
            <w:tcW w:w="3788" w:type="dxa"/>
            <w:shd w:val="clear" w:color="auto" w:fill="F2F2F2" w:themeFill="background1" w:themeFillShade="F2"/>
          </w:tcPr>
          <w:p w:rsidR="00395C11" w:rsidRDefault="00395C11" w:rsidP="00395C11">
            <w:pPr>
              <w:pStyle w:val="ListParagraph"/>
              <w:spacing w:after="0" w:line="240" w:lineRule="auto"/>
              <w:ind w:left="0"/>
              <w:rPr>
                <w:rFonts w:ascii="Verdana" w:hAnsi="Verdana"/>
                <w:i/>
                <w:sz w:val="18"/>
                <w:szCs w:val="18"/>
                <w:lang w:val="en-GB"/>
              </w:rPr>
            </w:pPr>
          </w:p>
        </w:tc>
      </w:tr>
    </w:tbl>
    <w:p w:rsidR="005A12D2" w:rsidRPr="00713F63" w:rsidRDefault="00A72F75" w:rsidP="00713F63">
      <w:pPr>
        <w:pStyle w:val="ListParagraph"/>
        <w:numPr>
          <w:ilvl w:val="0"/>
          <w:numId w:val="13"/>
        </w:numPr>
        <w:spacing w:after="0" w:line="240" w:lineRule="auto"/>
        <w:rPr>
          <w:rFonts w:ascii="Verdana" w:hAnsi="Verdana"/>
          <w:b/>
          <w:bCs/>
          <w:i/>
          <w:iCs/>
          <w:szCs w:val="24"/>
          <w:lang w:val="en-GB"/>
        </w:rPr>
      </w:pPr>
      <w:r w:rsidRPr="00713F63">
        <w:rPr>
          <w:rFonts w:ascii="Verdana" w:hAnsi="Verdana"/>
          <w:i/>
          <w:sz w:val="18"/>
          <w:szCs w:val="18"/>
          <w:lang w:val="en-GB"/>
        </w:rPr>
        <w:br w:type="page"/>
      </w:r>
    </w:p>
    <w:p w:rsidR="00A72F75" w:rsidRPr="00065013" w:rsidRDefault="00A72F75" w:rsidP="00A72F75">
      <w:pPr>
        <w:tabs>
          <w:tab w:val="right" w:pos="8789"/>
        </w:tabs>
        <w:rPr>
          <w:rFonts w:ascii="Verdana" w:hAnsi="Verdana"/>
          <w:b/>
          <w:bCs/>
          <w:i/>
          <w:iCs/>
          <w:szCs w:val="24"/>
          <w:lang w:val="en-GB"/>
        </w:rPr>
      </w:pPr>
      <w:r w:rsidRPr="00065013">
        <w:rPr>
          <w:rFonts w:ascii="Verdana" w:hAnsi="Verdana"/>
          <w:b/>
          <w:bCs/>
          <w:i/>
          <w:iCs/>
          <w:szCs w:val="24"/>
          <w:lang w:val="en-GB"/>
        </w:rPr>
        <w:lastRenderedPageBreak/>
        <w:t>Contact details of the applicant for the purpose of this project:</w:t>
      </w:r>
    </w:p>
    <w:p w:rsidR="00A72F75" w:rsidRPr="00065013" w:rsidRDefault="00A72F75" w:rsidP="00A72F75">
      <w:pPr>
        <w:tabs>
          <w:tab w:val="right" w:pos="8789"/>
        </w:tabs>
        <w:jc w:val="both"/>
        <w:rPr>
          <w:rFonts w:ascii="Verdana" w:hAnsi="Verdana"/>
          <w:b/>
          <w:bCs/>
          <w:i/>
          <w:iCs/>
          <w:sz w:val="18"/>
          <w:szCs w:val="18"/>
          <w:lang w:val="en-GB"/>
        </w:rPr>
      </w:pPr>
      <w:r w:rsidRPr="00065013">
        <w:rPr>
          <w:rFonts w:ascii="Verdana" w:hAnsi="Verdana"/>
          <w:sz w:val="18"/>
          <w:szCs w:val="18"/>
          <w:lang w:val="en-GB"/>
        </w:rPr>
        <w:t xml:space="preserve">Fill in the requested information on the person who will be in charge of the </w:t>
      </w:r>
      <w:r>
        <w:rPr>
          <w:rFonts w:ascii="Verdana" w:hAnsi="Verdana"/>
          <w:sz w:val="18"/>
          <w:szCs w:val="18"/>
          <w:lang w:val="en-GB"/>
        </w:rPr>
        <w:t>concept note</w:t>
      </w:r>
      <w:r w:rsidRPr="00065013">
        <w:rPr>
          <w:rFonts w:ascii="Verdana" w:hAnsi="Verdana"/>
          <w:sz w:val="18"/>
          <w:szCs w:val="18"/>
          <w:lang w:val="en-GB"/>
        </w:rPr>
        <w:t xml:space="preserve"> throughout its submission and </w:t>
      </w:r>
      <w:r>
        <w:rPr>
          <w:rFonts w:ascii="Verdana" w:hAnsi="Verdana"/>
          <w:sz w:val="18"/>
          <w:szCs w:val="18"/>
          <w:lang w:val="en-GB"/>
        </w:rPr>
        <w:t>verification</w:t>
      </w:r>
      <w:r w:rsidRPr="00065013">
        <w:rPr>
          <w:rFonts w:ascii="Verdana" w:hAnsi="Verdana"/>
          <w:sz w:val="18"/>
          <w:szCs w:val="18"/>
          <w:lang w:val="en-GB"/>
        </w:rPr>
        <w:t xml:space="preserve"> process. Please note that only this person will be contacted by the Programme implementation bodies, i.e. he/she will receive the </w:t>
      </w:r>
      <w:r w:rsidR="00B97233">
        <w:rPr>
          <w:rFonts w:ascii="Verdana" w:hAnsi="Verdana"/>
          <w:sz w:val="18"/>
          <w:szCs w:val="18"/>
          <w:lang w:val="en-GB"/>
        </w:rPr>
        <w:t xml:space="preserve">correspondence </w:t>
      </w:r>
      <w:r w:rsidRPr="00065013">
        <w:rPr>
          <w:rFonts w:ascii="Verdana" w:hAnsi="Verdana"/>
          <w:sz w:val="18"/>
          <w:szCs w:val="18"/>
          <w:lang w:val="en-GB"/>
        </w:rPr>
        <w:t xml:space="preserve">addressed to the </w:t>
      </w:r>
      <w:r>
        <w:rPr>
          <w:rFonts w:ascii="Verdana" w:hAnsi="Verdana"/>
          <w:sz w:val="18"/>
          <w:szCs w:val="18"/>
          <w:lang w:val="en-GB"/>
        </w:rPr>
        <w:t>a</w:t>
      </w:r>
      <w:r w:rsidRPr="00065013">
        <w:rPr>
          <w:rFonts w:ascii="Verdana" w:hAnsi="Verdana"/>
          <w:sz w:val="18"/>
          <w:szCs w:val="18"/>
          <w:lang w:val="en-GB"/>
        </w:rPr>
        <w:t>pplicant</w:t>
      </w:r>
      <w:r w:rsidR="00B97233">
        <w:rPr>
          <w:rFonts w:ascii="Verdana" w:hAnsi="Verdana"/>
          <w:sz w:val="18"/>
          <w:szCs w:val="18"/>
          <w:lang w:val="en-GB"/>
        </w:rPr>
        <w:t>.</w:t>
      </w:r>
    </w:p>
    <w:tbl>
      <w:tblPr>
        <w:tblW w:w="8647" w:type="dxa"/>
        <w:tblInd w:w="-5" w:type="dxa"/>
        <w:tblLayout w:type="fixed"/>
        <w:tblLook w:val="0000" w:firstRow="0" w:lastRow="0" w:firstColumn="0" w:lastColumn="0" w:noHBand="0" w:noVBand="0"/>
      </w:tblPr>
      <w:tblGrid>
        <w:gridCol w:w="2835"/>
        <w:gridCol w:w="5812"/>
      </w:tblGrid>
      <w:tr w:rsidR="00A72F75" w:rsidRPr="00656CCD" w:rsidTr="007832D1">
        <w:trPr>
          <w:trHeight w:val="476"/>
        </w:trPr>
        <w:tc>
          <w:tcPr>
            <w:tcW w:w="2835" w:type="dxa"/>
            <w:tcBorders>
              <w:top w:val="single" w:sz="4" w:space="0" w:color="000000"/>
              <w:left w:val="single" w:sz="4" w:space="0" w:color="000000"/>
              <w:bottom w:val="single" w:sz="4" w:space="0" w:color="000000"/>
            </w:tcBorders>
            <w:shd w:val="clear" w:color="auto" w:fill="F2F2F2"/>
          </w:tcPr>
          <w:p w:rsidR="00A72F75" w:rsidRPr="00065013" w:rsidRDefault="00A72F75" w:rsidP="00135D3B">
            <w:pPr>
              <w:snapToGrid w:val="0"/>
              <w:rPr>
                <w:rFonts w:ascii="Verdana" w:hAnsi="Verdana"/>
                <w:b/>
                <w:spacing w:val="-2"/>
                <w:sz w:val="18"/>
                <w:szCs w:val="18"/>
                <w:lang w:val="en-GB"/>
              </w:rPr>
            </w:pPr>
            <w:r w:rsidRPr="00065013">
              <w:rPr>
                <w:rFonts w:ascii="Verdana" w:hAnsi="Verdana"/>
                <w:b/>
                <w:spacing w:val="-2"/>
                <w:sz w:val="18"/>
                <w:szCs w:val="18"/>
                <w:lang w:val="en-GB"/>
              </w:rPr>
              <w:t>Postal address:</w:t>
            </w:r>
          </w:p>
        </w:tc>
        <w:tc>
          <w:tcPr>
            <w:tcW w:w="5812" w:type="dxa"/>
            <w:tcBorders>
              <w:top w:val="single" w:sz="4" w:space="0" w:color="000000"/>
              <w:left w:val="single" w:sz="4" w:space="0" w:color="000000"/>
              <w:bottom w:val="single" w:sz="4" w:space="0" w:color="000000"/>
              <w:right w:val="single" w:sz="4" w:space="0" w:color="000000"/>
            </w:tcBorders>
            <w:vAlign w:val="center"/>
          </w:tcPr>
          <w:p w:rsidR="00A72F75" w:rsidRPr="00065013" w:rsidRDefault="00A72F75" w:rsidP="00135D3B">
            <w:pPr>
              <w:tabs>
                <w:tab w:val="right" w:pos="8789"/>
              </w:tabs>
              <w:snapToGrid w:val="0"/>
              <w:rPr>
                <w:rFonts w:ascii="Verdana" w:hAnsi="Verdana"/>
                <w:spacing w:val="-2"/>
                <w:sz w:val="18"/>
                <w:szCs w:val="18"/>
                <w:lang w:val="en-GB"/>
              </w:rPr>
            </w:pPr>
          </w:p>
        </w:tc>
      </w:tr>
      <w:tr w:rsidR="00A72F75" w:rsidRPr="00656CCD" w:rsidTr="007832D1">
        <w:tc>
          <w:tcPr>
            <w:tcW w:w="2835" w:type="dxa"/>
            <w:tcBorders>
              <w:top w:val="single" w:sz="4" w:space="0" w:color="000000"/>
              <w:left w:val="single" w:sz="4" w:space="0" w:color="000000"/>
              <w:bottom w:val="single" w:sz="4" w:space="0" w:color="000000"/>
            </w:tcBorders>
            <w:shd w:val="clear" w:color="auto" w:fill="F2F2F2"/>
          </w:tcPr>
          <w:p w:rsidR="00A72F75" w:rsidRPr="00065013" w:rsidRDefault="00A72F75" w:rsidP="00135D3B">
            <w:pPr>
              <w:tabs>
                <w:tab w:val="right" w:pos="8789"/>
              </w:tabs>
              <w:snapToGrid w:val="0"/>
              <w:rPr>
                <w:rFonts w:ascii="Verdana" w:hAnsi="Verdana"/>
                <w:spacing w:val="-2"/>
                <w:sz w:val="18"/>
                <w:szCs w:val="18"/>
                <w:lang w:val="en-GB"/>
              </w:rPr>
            </w:pPr>
            <w:r w:rsidRPr="00065013">
              <w:rPr>
                <w:rFonts w:ascii="Verdana" w:hAnsi="Verdana"/>
                <w:b/>
                <w:spacing w:val="-2"/>
                <w:sz w:val="18"/>
                <w:szCs w:val="18"/>
                <w:lang w:val="en-GB"/>
              </w:rPr>
              <w:t xml:space="preserve">Telephone number: </w:t>
            </w:r>
            <w:r w:rsidRPr="00065013">
              <w:rPr>
                <w:rFonts w:ascii="Verdana" w:hAnsi="Verdana"/>
                <w:spacing w:val="-2"/>
                <w:sz w:val="18"/>
                <w:szCs w:val="18"/>
                <w:lang w:val="en-GB"/>
              </w:rPr>
              <w:t>Country code + city code + number</w:t>
            </w:r>
          </w:p>
        </w:tc>
        <w:tc>
          <w:tcPr>
            <w:tcW w:w="5812" w:type="dxa"/>
            <w:tcBorders>
              <w:top w:val="single" w:sz="4" w:space="0" w:color="000000"/>
              <w:left w:val="single" w:sz="4" w:space="0" w:color="000000"/>
              <w:bottom w:val="single" w:sz="4" w:space="0" w:color="000000"/>
              <w:right w:val="single" w:sz="4" w:space="0" w:color="000000"/>
            </w:tcBorders>
            <w:vAlign w:val="center"/>
          </w:tcPr>
          <w:p w:rsidR="00A72F75" w:rsidRPr="00065013" w:rsidRDefault="00A72F75" w:rsidP="00135D3B">
            <w:pPr>
              <w:tabs>
                <w:tab w:val="right" w:pos="8789"/>
              </w:tabs>
              <w:snapToGrid w:val="0"/>
              <w:rPr>
                <w:rFonts w:ascii="Verdana" w:hAnsi="Verdana"/>
                <w:sz w:val="18"/>
                <w:szCs w:val="18"/>
                <w:lang w:val="en-GB"/>
              </w:rPr>
            </w:pPr>
          </w:p>
        </w:tc>
      </w:tr>
      <w:tr w:rsidR="00A72F75" w:rsidRPr="00656CCD" w:rsidTr="007832D1">
        <w:tc>
          <w:tcPr>
            <w:tcW w:w="2835" w:type="dxa"/>
            <w:tcBorders>
              <w:top w:val="single" w:sz="4" w:space="0" w:color="000000"/>
              <w:left w:val="single" w:sz="4" w:space="0" w:color="000000"/>
              <w:bottom w:val="single" w:sz="4" w:space="0" w:color="000000"/>
            </w:tcBorders>
            <w:shd w:val="clear" w:color="auto" w:fill="F2F2F2"/>
          </w:tcPr>
          <w:p w:rsidR="00A72F75" w:rsidRPr="00065013" w:rsidRDefault="00A72F75" w:rsidP="00135D3B">
            <w:pPr>
              <w:tabs>
                <w:tab w:val="right" w:pos="8789"/>
              </w:tabs>
              <w:snapToGrid w:val="0"/>
              <w:rPr>
                <w:rFonts w:ascii="Verdana" w:hAnsi="Verdana"/>
                <w:b/>
                <w:spacing w:val="-2"/>
                <w:sz w:val="18"/>
                <w:szCs w:val="18"/>
                <w:lang w:val="en-GB"/>
              </w:rPr>
            </w:pPr>
            <w:r w:rsidRPr="00065013">
              <w:rPr>
                <w:rFonts w:ascii="Verdana" w:hAnsi="Verdana"/>
                <w:b/>
                <w:spacing w:val="-2"/>
                <w:sz w:val="18"/>
                <w:szCs w:val="18"/>
                <w:lang w:val="en-GB"/>
              </w:rPr>
              <w:t>Contact person for this project:</w:t>
            </w:r>
          </w:p>
        </w:tc>
        <w:tc>
          <w:tcPr>
            <w:tcW w:w="5812" w:type="dxa"/>
            <w:tcBorders>
              <w:top w:val="single" w:sz="4" w:space="0" w:color="000000"/>
              <w:left w:val="single" w:sz="4" w:space="0" w:color="000000"/>
              <w:bottom w:val="single" w:sz="4" w:space="0" w:color="000000"/>
              <w:right w:val="single" w:sz="4" w:space="0" w:color="000000"/>
            </w:tcBorders>
            <w:vAlign w:val="center"/>
          </w:tcPr>
          <w:p w:rsidR="00A72F75" w:rsidRPr="00065013" w:rsidRDefault="00A72F75" w:rsidP="00135D3B">
            <w:pPr>
              <w:tabs>
                <w:tab w:val="right" w:pos="8789"/>
              </w:tabs>
              <w:snapToGrid w:val="0"/>
              <w:rPr>
                <w:rFonts w:ascii="Verdana" w:hAnsi="Verdana"/>
                <w:sz w:val="18"/>
                <w:szCs w:val="18"/>
                <w:lang w:val="en-GB"/>
              </w:rPr>
            </w:pPr>
          </w:p>
        </w:tc>
      </w:tr>
      <w:tr w:rsidR="00A72F75" w:rsidRPr="00656CCD" w:rsidTr="007832D1">
        <w:tc>
          <w:tcPr>
            <w:tcW w:w="2835" w:type="dxa"/>
            <w:tcBorders>
              <w:top w:val="single" w:sz="4" w:space="0" w:color="000000"/>
              <w:left w:val="single" w:sz="4" w:space="0" w:color="000000"/>
              <w:bottom w:val="single" w:sz="4" w:space="0" w:color="000000"/>
            </w:tcBorders>
            <w:shd w:val="clear" w:color="auto" w:fill="F2F2F2"/>
          </w:tcPr>
          <w:p w:rsidR="00A72F75" w:rsidRPr="00065013" w:rsidRDefault="00A72F75" w:rsidP="00135D3B">
            <w:pPr>
              <w:tabs>
                <w:tab w:val="right" w:pos="8789"/>
              </w:tabs>
              <w:snapToGrid w:val="0"/>
              <w:rPr>
                <w:rFonts w:ascii="Verdana" w:hAnsi="Verdana"/>
                <w:b/>
                <w:spacing w:val="-2"/>
                <w:sz w:val="18"/>
                <w:szCs w:val="18"/>
                <w:lang w:val="en-GB"/>
              </w:rPr>
            </w:pPr>
            <w:r w:rsidRPr="00065013">
              <w:rPr>
                <w:rFonts w:ascii="Verdana" w:hAnsi="Verdana"/>
                <w:b/>
                <w:spacing w:val="-2"/>
                <w:sz w:val="18"/>
                <w:szCs w:val="18"/>
                <w:lang w:val="en-GB"/>
              </w:rPr>
              <w:t>Contact person’s email address:</w:t>
            </w:r>
          </w:p>
        </w:tc>
        <w:tc>
          <w:tcPr>
            <w:tcW w:w="5812" w:type="dxa"/>
            <w:tcBorders>
              <w:top w:val="single" w:sz="4" w:space="0" w:color="000000"/>
              <w:left w:val="single" w:sz="4" w:space="0" w:color="000000"/>
              <w:bottom w:val="single" w:sz="4" w:space="0" w:color="000000"/>
              <w:right w:val="single" w:sz="4" w:space="0" w:color="000000"/>
            </w:tcBorders>
            <w:vAlign w:val="center"/>
          </w:tcPr>
          <w:p w:rsidR="00A72F75" w:rsidRPr="00065013" w:rsidRDefault="00A72F75" w:rsidP="00135D3B">
            <w:pPr>
              <w:tabs>
                <w:tab w:val="right" w:pos="8789"/>
              </w:tabs>
              <w:snapToGrid w:val="0"/>
              <w:rPr>
                <w:rFonts w:ascii="Verdana" w:hAnsi="Verdana"/>
                <w:sz w:val="18"/>
                <w:szCs w:val="18"/>
                <w:lang w:val="en-GB"/>
              </w:rPr>
            </w:pPr>
          </w:p>
        </w:tc>
      </w:tr>
      <w:tr w:rsidR="00A72F75" w:rsidRPr="00656CCD" w:rsidTr="007832D1">
        <w:tc>
          <w:tcPr>
            <w:tcW w:w="2835" w:type="dxa"/>
            <w:tcBorders>
              <w:top w:val="single" w:sz="4" w:space="0" w:color="000000"/>
              <w:left w:val="single" w:sz="4" w:space="0" w:color="000000"/>
              <w:bottom w:val="single" w:sz="4" w:space="0" w:color="000000"/>
            </w:tcBorders>
            <w:shd w:val="clear" w:color="auto" w:fill="F2F2F2"/>
          </w:tcPr>
          <w:p w:rsidR="00A72F75" w:rsidRPr="00065013" w:rsidRDefault="00A72F75" w:rsidP="00135D3B">
            <w:pPr>
              <w:tabs>
                <w:tab w:val="right" w:pos="8789"/>
              </w:tabs>
              <w:snapToGrid w:val="0"/>
              <w:rPr>
                <w:rFonts w:ascii="Verdana" w:hAnsi="Verdana"/>
                <w:b/>
                <w:spacing w:val="-2"/>
                <w:sz w:val="18"/>
                <w:szCs w:val="18"/>
                <w:lang w:val="en-GB"/>
              </w:rPr>
            </w:pPr>
            <w:r w:rsidRPr="00065013">
              <w:rPr>
                <w:rFonts w:ascii="Verdana" w:hAnsi="Verdana"/>
                <w:b/>
                <w:spacing w:val="-2"/>
                <w:sz w:val="18"/>
                <w:szCs w:val="18"/>
                <w:lang w:val="en-GB"/>
              </w:rPr>
              <w:t>Website of the Organisation</w:t>
            </w:r>
          </w:p>
        </w:tc>
        <w:tc>
          <w:tcPr>
            <w:tcW w:w="5812" w:type="dxa"/>
            <w:tcBorders>
              <w:top w:val="single" w:sz="4" w:space="0" w:color="000000"/>
              <w:left w:val="single" w:sz="4" w:space="0" w:color="000000"/>
              <w:bottom w:val="single" w:sz="4" w:space="0" w:color="000000"/>
              <w:right w:val="single" w:sz="4" w:space="0" w:color="000000"/>
            </w:tcBorders>
            <w:vAlign w:val="center"/>
          </w:tcPr>
          <w:p w:rsidR="00A72F75" w:rsidRPr="00065013" w:rsidRDefault="00A72F75" w:rsidP="00135D3B">
            <w:pPr>
              <w:tabs>
                <w:tab w:val="right" w:pos="8789"/>
              </w:tabs>
              <w:snapToGrid w:val="0"/>
              <w:rPr>
                <w:rFonts w:ascii="Verdana" w:hAnsi="Verdana"/>
                <w:sz w:val="18"/>
                <w:szCs w:val="18"/>
                <w:lang w:val="en-GB"/>
              </w:rPr>
            </w:pPr>
          </w:p>
        </w:tc>
      </w:tr>
    </w:tbl>
    <w:p w:rsidR="00A72F75" w:rsidRPr="00065013" w:rsidRDefault="00A72F75" w:rsidP="00A72F75">
      <w:pPr>
        <w:rPr>
          <w:rFonts w:ascii="Verdana" w:hAnsi="Verdana"/>
          <w:sz w:val="18"/>
          <w:szCs w:val="18"/>
          <w:lang w:val="en-GB"/>
        </w:rPr>
      </w:pPr>
    </w:p>
    <w:p w:rsidR="00A72F75" w:rsidRPr="00065013" w:rsidRDefault="00A72F75" w:rsidP="007832D1">
      <w:pPr>
        <w:pBdr>
          <w:top w:val="single" w:sz="4" w:space="3" w:color="000000"/>
          <w:left w:val="single" w:sz="4" w:space="0" w:color="000000"/>
          <w:bottom w:val="single" w:sz="4" w:space="3" w:color="000000"/>
          <w:right w:val="single" w:sz="4" w:space="16" w:color="000000"/>
        </w:pBdr>
        <w:jc w:val="both"/>
        <w:rPr>
          <w:rFonts w:ascii="Verdana" w:hAnsi="Verdana"/>
          <w:b/>
          <w:i/>
          <w:sz w:val="18"/>
          <w:szCs w:val="18"/>
          <w:lang w:val="en-GB"/>
        </w:rPr>
      </w:pPr>
      <w:r w:rsidRPr="00065013">
        <w:rPr>
          <w:rFonts w:ascii="Verdana" w:hAnsi="Verdana"/>
          <w:b/>
          <w:i/>
          <w:sz w:val="18"/>
          <w:szCs w:val="18"/>
          <w:lang w:val="en-GB"/>
        </w:rPr>
        <w:t xml:space="preserve">NOTE! </w:t>
      </w:r>
    </w:p>
    <w:p w:rsidR="00A72F75" w:rsidRPr="00065013" w:rsidRDefault="00A72F75" w:rsidP="007832D1">
      <w:pPr>
        <w:pBdr>
          <w:top w:val="single" w:sz="4" w:space="3" w:color="000000"/>
          <w:left w:val="single" w:sz="4" w:space="0" w:color="000000"/>
          <w:bottom w:val="single" w:sz="4" w:space="3" w:color="000000"/>
          <w:right w:val="single" w:sz="4" w:space="16" w:color="000000"/>
        </w:pBdr>
        <w:jc w:val="both"/>
        <w:rPr>
          <w:rFonts w:ascii="Verdana" w:hAnsi="Verdana"/>
          <w:b/>
          <w:i/>
          <w:sz w:val="18"/>
          <w:szCs w:val="18"/>
          <w:lang w:val="en-GB"/>
        </w:rPr>
      </w:pPr>
      <w:r w:rsidRPr="00065013">
        <w:rPr>
          <w:rFonts w:ascii="Verdana" w:hAnsi="Verdana"/>
          <w:b/>
          <w:i/>
          <w:sz w:val="18"/>
          <w:szCs w:val="18"/>
          <w:lang w:val="en-GB"/>
        </w:rPr>
        <w:t>Any change in the addresses, phone numbers, and in particular e-mail, must be notified to the Managing Authority. The Managing Authority will not be held responsible in case it cannot contact an applicant.</w:t>
      </w:r>
    </w:p>
    <w:p w:rsidR="00A72F75" w:rsidRPr="00065013" w:rsidRDefault="00A72F75" w:rsidP="007832D1">
      <w:pPr>
        <w:rPr>
          <w:rFonts w:ascii="Verdana" w:hAnsi="Verdana"/>
          <w:i/>
          <w:sz w:val="16"/>
          <w:szCs w:val="16"/>
          <w:lang w:val="en-GB"/>
        </w:rPr>
      </w:pPr>
      <w:r w:rsidRPr="00065013">
        <w:rPr>
          <w:rFonts w:ascii="Verdana" w:hAnsi="Verdana"/>
          <w:i/>
          <w:sz w:val="16"/>
          <w:szCs w:val="16"/>
          <w:lang w:val="en-GB"/>
        </w:rPr>
        <w:br w:type="page"/>
      </w:r>
    </w:p>
    <w:p w:rsidR="004146A2" w:rsidRDefault="004146A2">
      <w:pPr>
        <w:rPr>
          <w:rFonts w:ascii="Verdana" w:hAnsi="Verdana"/>
          <w:i/>
          <w:sz w:val="18"/>
          <w:szCs w:val="18"/>
          <w:lang w:val="en-GB"/>
        </w:rPr>
      </w:pPr>
    </w:p>
    <w:p w:rsidR="0045057C" w:rsidRDefault="00083334" w:rsidP="00A91E95">
      <w:pPr>
        <w:pStyle w:val="Heading2"/>
      </w:pPr>
      <w:r w:rsidRPr="00C33FEE">
        <w:rPr>
          <w:sz w:val="18"/>
          <w:szCs w:val="18"/>
        </w:rPr>
        <w:t xml:space="preserve"> </w:t>
      </w:r>
      <w:r w:rsidR="0045057C">
        <w:t>confirmation by the applicant</w:t>
      </w:r>
    </w:p>
    <w:p w:rsidR="0045057C" w:rsidRPr="00C278E3" w:rsidRDefault="0045057C" w:rsidP="0045057C">
      <w:pPr>
        <w:rPr>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8"/>
        <w:gridCol w:w="5058"/>
      </w:tblGrid>
      <w:tr w:rsidR="0045057C" w:rsidRPr="00065013" w:rsidTr="003A709D">
        <w:trPr>
          <w:trHeight w:val="467"/>
        </w:trPr>
        <w:tc>
          <w:tcPr>
            <w:tcW w:w="3305" w:type="dxa"/>
            <w:shd w:val="clear" w:color="auto" w:fill="BFBFBF"/>
            <w:vAlign w:val="center"/>
          </w:tcPr>
          <w:p w:rsidR="0045057C" w:rsidRPr="00065013" w:rsidRDefault="0045057C" w:rsidP="003A709D">
            <w:pPr>
              <w:pStyle w:val="ListParagraph"/>
              <w:spacing w:after="0"/>
              <w:ind w:left="0"/>
              <w:rPr>
                <w:rFonts w:ascii="Verdana" w:hAnsi="Verdana"/>
                <w:b/>
                <w:sz w:val="18"/>
                <w:szCs w:val="18"/>
                <w:lang w:val="en-GB"/>
              </w:rPr>
            </w:pPr>
            <w:r w:rsidRPr="00065013">
              <w:rPr>
                <w:rFonts w:ascii="Verdana" w:hAnsi="Verdana"/>
                <w:b/>
                <w:sz w:val="18"/>
                <w:szCs w:val="18"/>
                <w:lang w:val="en-GB"/>
              </w:rPr>
              <w:t xml:space="preserve">Name and position of the signatory </w:t>
            </w:r>
          </w:p>
        </w:tc>
        <w:tc>
          <w:tcPr>
            <w:tcW w:w="5217" w:type="dxa"/>
          </w:tcPr>
          <w:p w:rsidR="0045057C" w:rsidRPr="00065013" w:rsidRDefault="0045057C" w:rsidP="003A709D">
            <w:pPr>
              <w:pStyle w:val="ListParagraph"/>
              <w:spacing w:after="0"/>
              <w:ind w:left="0"/>
              <w:rPr>
                <w:rFonts w:ascii="Verdana" w:hAnsi="Verdana"/>
                <w:sz w:val="18"/>
                <w:szCs w:val="18"/>
                <w:lang w:val="en-GB"/>
              </w:rPr>
            </w:pPr>
          </w:p>
        </w:tc>
      </w:tr>
      <w:tr w:rsidR="0045057C" w:rsidRPr="00065013" w:rsidTr="003A709D">
        <w:trPr>
          <w:trHeight w:val="440"/>
        </w:trPr>
        <w:tc>
          <w:tcPr>
            <w:tcW w:w="3305" w:type="dxa"/>
            <w:shd w:val="clear" w:color="auto" w:fill="BFBFBF"/>
            <w:vAlign w:val="center"/>
          </w:tcPr>
          <w:p w:rsidR="0045057C" w:rsidRPr="00065013" w:rsidRDefault="0045057C" w:rsidP="003A709D">
            <w:pPr>
              <w:pStyle w:val="ListParagraph"/>
              <w:spacing w:after="0"/>
              <w:ind w:left="0"/>
              <w:rPr>
                <w:rFonts w:ascii="Verdana" w:hAnsi="Verdana"/>
                <w:b/>
                <w:sz w:val="18"/>
                <w:szCs w:val="18"/>
                <w:lang w:val="en-GB"/>
              </w:rPr>
            </w:pPr>
            <w:r w:rsidRPr="00065013">
              <w:rPr>
                <w:rFonts w:ascii="Verdana" w:hAnsi="Verdana"/>
                <w:b/>
                <w:sz w:val="18"/>
                <w:szCs w:val="18"/>
                <w:lang w:val="en-GB"/>
              </w:rPr>
              <w:t>Location</w:t>
            </w:r>
          </w:p>
        </w:tc>
        <w:tc>
          <w:tcPr>
            <w:tcW w:w="5217" w:type="dxa"/>
          </w:tcPr>
          <w:p w:rsidR="0045057C" w:rsidRPr="00065013" w:rsidRDefault="0045057C" w:rsidP="003A709D">
            <w:pPr>
              <w:pStyle w:val="ListParagraph"/>
              <w:spacing w:after="0"/>
              <w:ind w:left="0"/>
              <w:rPr>
                <w:rFonts w:ascii="Verdana" w:hAnsi="Verdana"/>
                <w:sz w:val="18"/>
                <w:szCs w:val="18"/>
                <w:lang w:val="en-GB"/>
              </w:rPr>
            </w:pPr>
          </w:p>
        </w:tc>
      </w:tr>
      <w:tr w:rsidR="0045057C" w:rsidRPr="00065013" w:rsidTr="003A709D">
        <w:trPr>
          <w:trHeight w:val="413"/>
        </w:trPr>
        <w:tc>
          <w:tcPr>
            <w:tcW w:w="3305" w:type="dxa"/>
            <w:shd w:val="clear" w:color="auto" w:fill="BFBFBF"/>
            <w:vAlign w:val="center"/>
          </w:tcPr>
          <w:p w:rsidR="0045057C" w:rsidRPr="00065013" w:rsidRDefault="0045057C" w:rsidP="003A709D">
            <w:pPr>
              <w:pStyle w:val="ListParagraph"/>
              <w:spacing w:after="0"/>
              <w:ind w:left="0"/>
              <w:rPr>
                <w:rFonts w:ascii="Verdana" w:hAnsi="Verdana"/>
                <w:b/>
                <w:sz w:val="18"/>
                <w:szCs w:val="18"/>
                <w:lang w:val="en-GB"/>
              </w:rPr>
            </w:pPr>
            <w:r w:rsidRPr="00065013">
              <w:rPr>
                <w:rFonts w:ascii="Verdana" w:hAnsi="Verdana"/>
                <w:b/>
                <w:sz w:val="18"/>
                <w:szCs w:val="18"/>
                <w:lang w:val="en-GB"/>
              </w:rPr>
              <w:t>Date of signature</w:t>
            </w:r>
          </w:p>
        </w:tc>
        <w:tc>
          <w:tcPr>
            <w:tcW w:w="5217" w:type="dxa"/>
          </w:tcPr>
          <w:p w:rsidR="0045057C" w:rsidRPr="00065013" w:rsidRDefault="0045057C" w:rsidP="003A709D">
            <w:pPr>
              <w:pStyle w:val="ListParagraph"/>
              <w:spacing w:after="0"/>
              <w:ind w:left="0"/>
              <w:rPr>
                <w:rFonts w:ascii="Verdana" w:hAnsi="Verdana"/>
                <w:sz w:val="18"/>
                <w:szCs w:val="18"/>
                <w:lang w:val="en-GB"/>
              </w:rPr>
            </w:pPr>
          </w:p>
        </w:tc>
      </w:tr>
      <w:tr w:rsidR="0045057C" w:rsidRPr="00065013" w:rsidTr="003A709D">
        <w:trPr>
          <w:trHeight w:val="395"/>
        </w:trPr>
        <w:tc>
          <w:tcPr>
            <w:tcW w:w="3305" w:type="dxa"/>
            <w:shd w:val="clear" w:color="auto" w:fill="BFBFBF"/>
            <w:vAlign w:val="center"/>
          </w:tcPr>
          <w:p w:rsidR="0045057C" w:rsidRPr="00065013" w:rsidRDefault="0045057C" w:rsidP="00161225">
            <w:pPr>
              <w:pStyle w:val="ListParagraph"/>
              <w:spacing w:after="0"/>
              <w:ind w:left="0"/>
              <w:rPr>
                <w:rFonts w:ascii="Verdana" w:hAnsi="Verdana"/>
                <w:b/>
                <w:sz w:val="18"/>
                <w:szCs w:val="18"/>
                <w:lang w:val="en-GB"/>
              </w:rPr>
            </w:pPr>
            <w:r w:rsidRPr="00065013">
              <w:rPr>
                <w:rFonts w:ascii="Verdana" w:hAnsi="Verdana"/>
                <w:b/>
                <w:sz w:val="18"/>
                <w:szCs w:val="18"/>
                <w:lang w:val="en-GB"/>
              </w:rPr>
              <w:t xml:space="preserve">Signature </w:t>
            </w:r>
            <w:r w:rsidR="00161225" w:rsidRPr="00CC7ADC">
              <w:rPr>
                <w:rFonts w:ascii="Verdana" w:hAnsi="Verdana"/>
                <w:b/>
                <w:sz w:val="18"/>
                <w:szCs w:val="18"/>
                <w:highlight w:val="lightGray"/>
                <w:lang w:val="en-GB"/>
              </w:rPr>
              <w:t>(</w:t>
            </w:r>
            <w:r w:rsidRPr="00CC7ADC">
              <w:rPr>
                <w:rFonts w:ascii="Verdana" w:hAnsi="Verdana"/>
                <w:b/>
                <w:sz w:val="18"/>
                <w:szCs w:val="18"/>
                <w:highlight w:val="lightGray"/>
                <w:lang w:val="en-GB"/>
              </w:rPr>
              <w:t>and stamp</w:t>
            </w:r>
            <w:r w:rsidR="00B70911" w:rsidRPr="00CC7ADC">
              <w:rPr>
                <w:rFonts w:ascii="Verdana" w:hAnsi="Verdana"/>
                <w:b/>
                <w:sz w:val="18"/>
                <w:szCs w:val="18"/>
                <w:highlight w:val="lightGray"/>
                <w:lang w:val="en-GB"/>
              </w:rPr>
              <w:t>,</w:t>
            </w:r>
            <w:r w:rsidR="00161225" w:rsidRPr="00CC7ADC">
              <w:rPr>
                <w:rFonts w:ascii="Verdana" w:hAnsi="Verdana"/>
                <w:b/>
                <w:sz w:val="18"/>
                <w:szCs w:val="18"/>
                <w:highlight w:val="lightGray"/>
                <w:lang w:val="en-GB"/>
              </w:rPr>
              <w:t xml:space="preserve"> </w:t>
            </w:r>
            <w:r w:rsidR="00AE6C40" w:rsidRPr="00CC7ADC">
              <w:rPr>
                <w:rFonts w:ascii="Verdana" w:hAnsi="Verdana"/>
                <w:b/>
                <w:sz w:val="18"/>
                <w:szCs w:val="18"/>
                <w:highlight w:val="lightGray"/>
                <w:lang w:val="en-GB"/>
              </w:rPr>
              <w:t xml:space="preserve">if </w:t>
            </w:r>
            <w:r w:rsidR="00161225" w:rsidRPr="00CC7ADC">
              <w:rPr>
                <w:rFonts w:ascii="Verdana" w:hAnsi="Verdana"/>
                <w:b/>
                <w:sz w:val="18"/>
                <w:szCs w:val="18"/>
                <w:highlight w:val="lightGray"/>
                <w:lang w:val="en-GB"/>
              </w:rPr>
              <w:t>available</w:t>
            </w:r>
            <w:r w:rsidR="00AE6C40" w:rsidRPr="00CC7ADC">
              <w:rPr>
                <w:rFonts w:ascii="Verdana" w:hAnsi="Verdana"/>
                <w:b/>
                <w:sz w:val="18"/>
                <w:szCs w:val="18"/>
                <w:highlight w:val="lightGray"/>
                <w:lang w:val="en-GB"/>
              </w:rPr>
              <w:t>)</w:t>
            </w:r>
          </w:p>
        </w:tc>
        <w:tc>
          <w:tcPr>
            <w:tcW w:w="5217" w:type="dxa"/>
          </w:tcPr>
          <w:p w:rsidR="0045057C" w:rsidRPr="00065013" w:rsidRDefault="0045057C" w:rsidP="003A709D">
            <w:pPr>
              <w:pStyle w:val="ListParagraph"/>
              <w:spacing w:after="0"/>
              <w:ind w:left="0"/>
              <w:rPr>
                <w:rFonts w:ascii="Verdana" w:hAnsi="Verdana"/>
                <w:sz w:val="18"/>
                <w:szCs w:val="18"/>
                <w:lang w:val="en-GB"/>
              </w:rPr>
            </w:pPr>
          </w:p>
          <w:p w:rsidR="0045057C" w:rsidRPr="00065013" w:rsidRDefault="0045057C" w:rsidP="003A709D">
            <w:pPr>
              <w:pStyle w:val="ListParagraph"/>
              <w:spacing w:after="0"/>
              <w:ind w:left="0"/>
              <w:rPr>
                <w:rFonts w:ascii="Verdana" w:hAnsi="Verdana"/>
                <w:sz w:val="18"/>
                <w:szCs w:val="18"/>
                <w:lang w:val="en-GB"/>
              </w:rPr>
            </w:pPr>
          </w:p>
          <w:p w:rsidR="0045057C" w:rsidRPr="00065013" w:rsidRDefault="0045057C" w:rsidP="003A709D">
            <w:pPr>
              <w:pStyle w:val="ListParagraph"/>
              <w:spacing w:after="0"/>
              <w:ind w:left="0"/>
              <w:rPr>
                <w:rFonts w:ascii="Verdana" w:hAnsi="Verdana"/>
                <w:sz w:val="18"/>
                <w:szCs w:val="18"/>
                <w:lang w:val="en-GB"/>
              </w:rPr>
            </w:pPr>
          </w:p>
        </w:tc>
      </w:tr>
    </w:tbl>
    <w:p w:rsidR="00C1532D" w:rsidRPr="007832D1" w:rsidRDefault="00C1532D" w:rsidP="00C1532D">
      <w:pPr>
        <w:tabs>
          <w:tab w:val="left" w:pos="-284"/>
        </w:tabs>
        <w:spacing w:after="120" w:line="240" w:lineRule="exact"/>
        <w:rPr>
          <w:rFonts w:ascii="Verdana" w:hAnsi="Verdana"/>
          <w:b/>
          <w:sz w:val="18"/>
          <w:szCs w:val="18"/>
          <w:lang w:val="en-GB"/>
        </w:rPr>
      </w:pPr>
    </w:p>
    <w:p w:rsidR="00C1532D" w:rsidRPr="007832D1" w:rsidRDefault="00C1532D" w:rsidP="00C1532D">
      <w:pPr>
        <w:tabs>
          <w:tab w:val="left" w:pos="-284"/>
        </w:tabs>
        <w:spacing w:after="120" w:line="240" w:lineRule="exact"/>
        <w:jc w:val="both"/>
        <w:rPr>
          <w:rFonts w:ascii="Verdana" w:hAnsi="Verdana"/>
          <w:b/>
          <w:bCs/>
          <w:sz w:val="18"/>
          <w:szCs w:val="18"/>
          <w:lang w:val="en-GB"/>
        </w:rPr>
      </w:pPr>
      <w:r w:rsidRPr="007832D1">
        <w:rPr>
          <w:rFonts w:ascii="Verdana" w:hAnsi="Verdana"/>
          <w:b/>
          <w:sz w:val="18"/>
          <w:szCs w:val="18"/>
          <w:lang w:val="en-GB"/>
        </w:rPr>
        <w:t>The applicant is fully aware of the obligation to inform without delay the Managing Authority if the same application for funding made to o</w:t>
      </w:r>
      <w:r w:rsidR="002A7633" w:rsidRPr="007832D1">
        <w:rPr>
          <w:rFonts w:ascii="Verdana" w:hAnsi="Verdana"/>
          <w:b/>
          <w:sz w:val="18"/>
          <w:szCs w:val="18"/>
          <w:lang w:val="en-GB"/>
        </w:rPr>
        <w:t>ther</w:t>
      </w:r>
      <w:r w:rsidRPr="007832D1">
        <w:rPr>
          <w:rFonts w:ascii="Verdana" w:hAnsi="Verdana"/>
          <w:b/>
          <w:sz w:val="18"/>
          <w:szCs w:val="18"/>
          <w:lang w:val="en-GB"/>
        </w:rPr>
        <w:t xml:space="preserve"> </w:t>
      </w:r>
      <w:r w:rsidR="002A7633" w:rsidRPr="007832D1">
        <w:rPr>
          <w:rFonts w:ascii="Verdana" w:hAnsi="Verdana"/>
          <w:b/>
          <w:bCs/>
          <w:sz w:val="18"/>
          <w:szCs w:val="18"/>
          <w:lang w:val="en-GB"/>
        </w:rPr>
        <w:t xml:space="preserve">international, national, regional or EU financial instruments or programmes and </w:t>
      </w:r>
      <w:r w:rsidRPr="007832D1">
        <w:rPr>
          <w:rFonts w:ascii="Verdana" w:hAnsi="Verdana"/>
          <w:b/>
          <w:sz w:val="18"/>
          <w:szCs w:val="18"/>
          <w:lang w:val="en-GB"/>
        </w:rPr>
        <w:t>has been approved by them after the submission of this application.</w:t>
      </w:r>
    </w:p>
    <w:p w:rsidR="00F76A3C" w:rsidRDefault="002A7633" w:rsidP="005C6A53">
      <w:pPr>
        <w:rPr>
          <w:rFonts w:ascii="Verdana" w:hAnsi="Verdana"/>
          <w:i/>
          <w:sz w:val="18"/>
          <w:szCs w:val="18"/>
          <w:lang w:val="en-GB"/>
        </w:rPr>
      </w:pPr>
      <w:r w:rsidRPr="007832D1">
        <w:rPr>
          <w:rFonts w:ascii="Verdana" w:hAnsi="Verdana"/>
          <w:bCs/>
          <w:sz w:val="18"/>
          <w:szCs w:val="18"/>
          <w:lang w:val="en-GB"/>
        </w:rPr>
        <w:t>The project avoids duplication with projects funded by other financial instruments and implemented in the respective regions, and proposed activities are not financed from other international, national, regional or EU financial instruments or programmes.</w:t>
      </w:r>
    </w:p>
    <w:p w:rsidR="00AE29EC" w:rsidRPr="00AE29EC" w:rsidRDefault="00AE29EC" w:rsidP="005C6A53">
      <w:pPr>
        <w:rPr>
          <w:rFonts w:ascii="Verdana" w:hAnsi="Verdana"/>
          <w:i/>
          <w:sz w:val="18"/>
          <w:szCs w:val="18"/>
        </w:rPr>
      </w:pPr>
    </w:p>
    <w:sectPr w:rsidR="00AE29EC" w:rsidRPr="00AE29EC" w:rsidSect="00150F9B">
      <w:footerReference w:type="default" r:id="rId9"/>
      <w:pgSz w:w="11906" w:h="16838"/>
      <w:pgMar w:top="1440" w:right="1800" w:bottom="993" w:left="1800"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3F3" w:rsidRDefault="007413F3" w:rsidP="00065013">
      <w:pPr>
        <w:spacing w:after="0" w:line="240" w:lineRule="auto"/>
      </w:pPr>
      <w:r>
        <w:separator/>
      </w:r>
    </w:p>
  </w:endnote>
  <w:endnote w:type="continuationSeparator" w:id="0">
    <w:p w:rsidR="007413F3" w:rsidRDefault="007413F3" w:rsidP="00065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926857"/>
      <w:docPartObj>
        <w:docPartGallery w:val="Page Numbers (Bottom of Page)"/>
        <w:docPartUnique/>
      </w:docPartObj>
    </w:sdtPr>
    <w:sdtEndPr>
      <w:rPr>
        <w:noProof/>
      </w:rPr>
    </w:sdtEndPr>
    <w:sdtContent>
      <w:p w:rsidR="002F1C42" w:rsidRDefault="002F1C42">
        <w:pPr>
          <w:pStyle w:val="Footer"/>
          <w:jc w:val="right"/>
        </w:pPr>
        <w:r>
          <w:fldChar w:fldCharType="begin"/>
        </w:r>
        <w:r>
          <w:instrText xml:space="preserve"> PAGE   \* MERGEFORMAT </w:instrText>
        </w:r>
        <w:r>
          <w:fldChar w:fldCharType="separate"/>
        </w:r>
        <w:r w:rsidR="00954212">
          <w:rPr>
            <w:noProof/>
          </w:rPr>
          <w:t>5</w:t>
        </w:r>
        <w:r>
          <w:rPr>
            <w:noProof/>
          </w:rPr>
          <w:fldChar w:fldCharType="end"/>
        </w:r>
      </w:p>
    </w:sdtContent>
  </w:sdt>
  <w:p w:rsidR="002F1C42" w:rsidRDefault="002F1C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3F3" w:rsidRDefault="007413F3" w:rsidP="00065013">
      <w:pPr>
        <w:spacing w:after="0" w:line="240" w:lineRule="auto"/>
      </w:pPr>
      <w:r>
        <w:separator/>
      </w:r>
    </w:p>
  </w:footnote>
  <w:footnote w:type="continuationSeparator" w:id="0">
    <w:p w:rsidR="007413F3" w:rsidRDefault="007413F3" w:rsidP="000650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76C745B"/>
    <w:multiLevelType w:val="hybridMultilevel"/>
    <w:tmpl w:val="07D284C2"/>
    <w:lvl w:ilvl="0" w:tplc="43B6105A">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085F57F9"/>
    <w:multiLevelType w:val="hybridMultilevel"/>
    <w:tmpl w:val="69D448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8E5F90"/>
    <w:multiLevelType w:val="hybridMultilevel"/>
    <w:tmpl w:val="2834CE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 w15:restartNumberingAfterBreak="0">
    <w:nsid w:val="10FC4AE1"/>
    <w:multiLevelType w:val="hybridMultilevel"/>
    <w:tmpl w:val="D1D8FB0A"/>
    <w:lvl w:ilvl="0" w:tplc="0426000F">
      <w:start w:val="1"/>
      <w:numFmt w:val="decimal"/>
      <w:lvlText w:val="%1."/>
      <w:lvlJc w:val="left"/>
      <w:pPr>
        <w:ind w:left="720" w:hanging="360"/>
      </w:pPr>
      <w:rPr>
        <w:rFonts w:cs="Times New Roman" w:hint="default"/>
        <w:b w:val="0"/>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 w15:restartNumberingAfterBreak="0">
    <w:nsid w:val="12B274E9"/>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6" w15:restartNumberingAfterBreak="0">
    <w:nsid w:val="148318AC"/>
    <w:multiLevelType w:val="hybridMultilevel"/>
    <w:tmpl w:val="8806DADA"/>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D4A84"/>
    <w:multiLevelType w:val="hybridMultilevel"/>
    <w:tmpl w:val="81E842C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8" w15:restartNumberingAfterBreak="0">
    <w:nsid w:val="187747ED"/>
    <w:multiLevelType w:val="hybridMultilevel"/>
    <w:tmpl w:val="B04E43D0"/>
    <w:lvl w:ilvl="0" w:tplc="43B6105A">
      <w:start w:val="12"/>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15:restartNumberingAfterBreak="0">
    <w:nsid w:val="18BE58BC"/>
    <w:multiLevelType w:val="hybridMultilevel"/>
    <w:tmpl w:val="E49A7B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6C00B0"/>
    <w:multiLevelType w:val="hybridMultilevel"/>
    <w:tmpl w:val="D28824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D6D207C"/>
    <w:multiLevelType w:val="multilevel"/>
    <w:tmpl w:val="D37A8BC0"/>
    <w:lvl w:ilvl="0">
      <w:start w:val="1"/>
      <w:numFmt w:val="none"/>
      <w:lvlText w:val="1."/>
      <w:lvlJc w:val="left"/>
      <w:pPr>
        <w:tabs>
          <w:tab w:val="num" w:pos="360"/>
        </w:tabs>
        <w:ind w:left="360" w:hanging="360"/>
      </w:pPr>
      <w:rPr>
        <w:rFonts w:cs="Times New Roman" w:hint="default"/>
      </w:rPr>
    </w:lvl>
    <w:lvl w:ilvl="1">
      <w:start w:val="2"/>
      <w:numFmt w:val="none"/>
      <w:lvlText w:val="1"/>
      <w:lvlJc w:val="left"/>
      <w:pPr>
        <w:tabs>
          <w:tab w:val="num" w:pos="792"/>
        </w:tabs>
        <w:ind w:left="792" w:hanging="432"/>
      </w:pPr>
      <w:rPr>
        <w:rFonts w:cs="Times New Roman" w:hint="default"/>
      </w:rPr>
    </w:lvl>
    <w:lvl w:ilvl="2">
      <w:start w:val="1"/>
      <w:numFmt w:val="none"/>
      <w:lvlRestart w:val="0"/>
      <w:lvlText w:val="2"/>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1E527163"/>
    <w:multiLevelType w:val="hybridMultilevel"/>
    <w:tmpl w:val="A7F4E9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031D55"/>
    <w:multiLevelType w:val="hybridMultilevel"/>
    <w:tmpl w:val="50146066"/>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DF056DC"/>
    <w:multiLevelType w:val="hybridMultilevel"/>
    <w:tmpl w:val="8FD8FA00"/>
    <w:lvl w:ilvl="0" w:tplc="43B6105A">
      <w:start w:val="12"/>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15:restartNumberingAfterBreak="0">
    <w:nsid w:val="43530FBA"/>
    <w:multiLevelType w:val="hybridMultilevel"/>
    <w:tmpl w:val="2834CE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7" w15:restartNumberingAfterBreak="0">
    <w:nsid w:val="4A6431FB"/>
    <w:multiLevelType w:val="hybridMultilevel"/>
    <w:tmpl w:val="4A7AB6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9DD31A8"/>
    <w:multiLevelType w:val="hybridMultilevel"/>
    <w:tmpl w:val="8FD8FA00"/>
    <w:lvl w:ilvl="0" w:tplc="43B6105A">
      <w:start w:val="12"/>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15:restartNumberingAfterBreak="0">
    <w:nsid w:val="608650EE"/>
    <w:multiLevelType w:val="hybridMultilevel"/>
    <w:tmpl w:val="00806BEE"/>
    <w:lvl w:ilvl="0" w:tplc="43B6105A">
      <w:start w:val="12"/>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15:restartNumberingAfterBreak="0">
    <w:nsid w:val="67351DFF"/>
    <w:multiLevelType w:val="hybridMultilevel"/>
    <w:tmpl w:val="2834CE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1" w15:restartNumberingAfterBreak="0">
    <w:nsid w:val="6BB26894"/>
    <w:multiLevelType w:val="hybridMultilevel"/>
    <w:tmpl w:val="93F24ED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6BD7692B"/>
    <w:multiLevelType w:val="hybridMultilevel"/>
    <w:tmpl w:val="2834CE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3" w15:restartNumberingAfterBreak="0">
    <w:nsid w:val="787A2ADF"/>
    <w:multiLevelType w:val="hybridMultilevel"/>
    <w:tmpl w:val="7C08A29C"/>
    <w:lvl w:ilvl="0" w:tplc="43B6105A">
      <w:start w:val="2"/>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4" w15:restartNumberingAfterBreak="0">
    <w:nsid w:val="7C2869EE"/>
    <w:multiLevelType w:val="hybridMultilevel"/>
    <w:tmpl w:val="06BA87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CE95664"/>
    <w:multiLevelType w:val="hybridMultilevel"/>
    <w:tmpl w:val="032AD37C"/>
    <w:lvl w:ilvl="0" w:tplc="CBE22C80">
      <w:numFmt w:val="bullet"/>
      <w:lvlText w:val="-"/>
      <w:lvlJc w:val="left"/>
      <w:pPr>
        <w:ind w:left="1069" w:hanging="360"/>
      </w:pPr>
      <w:rPr>
        <w:rFonts w:ascii="Calibri" w:eastAsia="Times New Roman" w:hAnsi="Calibri"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2"/>
  </w:num>
  <w:num w:numId="4">
    <w:abstractNumId w:val="11"/>
    <w:lvlOverride w:ilvl="0">
      <w:lvl w:ilvl="0">
        <w:start w:val="1"/>
        <w:numFmt w:val="none"/>
        <w:lvlText w:val="1."/>
        <w:lvlJc w:val="left"/>
        <w:pPr>
          <w:tabs>
            <w:tab w:val="num" w:pos="360"/>
          </w:tabs>
          <w:ind w:left="360" w:hanging="360"/>
        </w:pPr>
        <w:rPr>
          <w:rFonts w:cs="Times New Roman" w:hint="default"/>
        </w:rPr>
      </w:lvl>
    </w:lvlOverride>
    <w:lvlOverride w:ilvl="1">
      <w:lvl w:ilvl="1">
        <w:start w:val="2"/>
        <w:numFmt w:val="none"/>
        <w:lvlText w:val="1"/>
        <w:lvlJc w:val="left"/>
        <w:pPr>
          <w:tabs>
            <w:tab w:val="num" w:pos="792"/>
          </w:tabs>
          <w:ind w:left="792" w:hanging="432"/>
        </w:pPr>
        <w:rPr>
          <w:rFonts w:cs="Times New Roman" w:hint="default"/>
        </w:rPr>
      </w:lvl>
    </w:lvlOverride>
    <w:lvlOverride w:ilvl="2">
      <w:lvl w:ilvl="2">
        <w:start w:val="1"/>
        <w:numFmt w:val="none"/>
        <w:lvlRestart w:val="0"/>
        <w:lvlText w:val="2"/>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5">
    <w:abstractNumId w:val="11"/>
    <w:lvlOverride w:ilvl="0">
      <w:lvl w:ilvl="0">
        <w:start w:val="1"/>
        <w:numFmt w:val="none"/>
        <w:lvlText w:val="2."/>
        <w:lvlJc w:val="left"/>
        <w:pPr>
          <w:tabs>
            <w:tab w:val="num" w:pos="360"/>
          </w:tabs>
          <w:ind w:left="360" w:hanging="360"/>
        </w:pPr>
        <w:rPr>
          <w:rFonts w:cs="Times New Roman" w:hint="default"/>
        </w:rPr>
      </w:lvl>
    </w:lvlOverride>
    <w:lvlOverride w:ilvl="1">
      <w:lvl w:ilvl="1">
        <w:start w:val="2"/>
        <w:numFmt w:val="none"/>
        <w:lvlText w:val="1"/>
        <w:lvlJc w:val="left"/>
        <w:pPr>
          <w:tabs>
            <w:tab w:val="num" w:pos="792"/>
          </w:tabs>
          <w:ind w:left="792" w:hanging="432"/>
        </w:pPr>
        <w:rPr>
          <w:rFonts w:cs="Times New Roman" w:hint="default"/>
        </w:rPr>
      </w:lvl>
    </w:lvlOverride>
    <w:lvlOverride w:ilvl="2">
      <w:lvl w:ilvl="2">
        <w:start w:val="1"/>
        <w:numFmt w:val="none"/>
        <w:lvlRestart w:val="0"/>
        <w:lvlText w:val="2"/>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6">
    <w:abstractNumId w:val="11"/>
    <w:lvlOverride w:ilvl="0">
      <w:lvl w:ilvl="0">
        <w:start w:val="1"/>
        <w:numFmt w:val="none"/>
        <w:lvlText w:val="3."/>
        <w:lvlJc w:val="left"/>
        <w:pPr>
          <w:tabs>
            <w:tab w:val="num" w:pos="360"/>
          </w:tabs>
          <w:ind w:left="360" w:hanging="360"/>
        </w:pPr>
        <w:rPr>
          <w:rFonts w:cs="Times New Roman" w:hint="default"/>
        </w:rPr>
      </w:lvl>
    </w:lvlOverride>
    <w:lvlOverride w:ilvl="1">
      <w:lvl w:ilvl="1">
        <w:start w:val="2"/>
        <w:numFmt w:val="none"/>
        <w:lvlText w:val="1"/>
        <w:lvlJc w:val="left"/>
        <w:pPr>
          <w:tabs>
            <w:tab w:val="num" w:pos="792"/>
          </w:tabs>
          <w:ind w:left="792" w:hanging="432"/>
        </w:pPr>
        <w:rPr>
          <w:rFonts w:cs="Times New Roman" w:hint="default"/>
        </w:rPr>
      </w:lvl>
    </w:lvlOverride>
    <w:lvlOverride w:ilvl="2">
      <w:lvl w:ilvl="2">
        <w:start w:val="1"/>
        <w:numFmt w:val="none"/>
        <w:lvlRestart w:val="0"/>
        <w:lvlText w:val="2"/>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7">
    <w:abstractNumId w:val="16"/>
  </w:num>
  <w:num w:numId="8">
    <w:abstractNumId w:val="7"/>
  </w:num>
  <w:num w:numId="9">
    <w:abstractNumId w:val="18"/>
  </w:num>
  <w:num w:numId="10">
    <w:abstractNumId w:val="8"/>
  </w:num>
  <w:num w:numId="11">
    <w:abstractNumId w:val="19"/>
  </w:num>
  <w:num w:numId="12">
    <w:abstractNumId w:val="23"/>
  </w:num>
  <w:num w:numId="13">
    <w:abstractNumId w:val="1"/>
  </w:num>
  <w:num w:numId="14">
    <w:abstractNumId w:val="15"/>
  </w:num>
  <w:num w:numId="15">
    <w:abstractNumId w:val="0"/>
  </w:num>
  <w:num w:numId="16">
    <w:abstractNumId w:val="5"/>
  </w:num>
  <w:num w:numId="17">
    <w:abstractNumId w:val="6"/>
  </w:num>
  <w:num w:numId="18">
    <w:abstractNumId w:val="25"/>
  </w:num>
  <w:num w:numId="19">
    <w:abstractNumId w:val="4"/>
  </w:num>
  <w:num w:numId="20">
    <w:abstractNumId w:val="17"/>
  </w:num>
  <w:num w:numId="21">
    <w:abstractNumId w:val="24"/>
  </w:num>
  <w:num w:numId="22">
    <w:abstractNumId w:val="2"/>
  </w:num>
  <w:num w:numId="23">
    <w:abstractNumId w:val="21"/>
  </w:num>
  <w:num w:numId="24">
    <w:abstractNumId w:val="10"/>
  </w:num>
  <w:num w:numId="25">
    <w:abstractNumId w:val="22"/>
  </w:num>
  <w:num w:numId="26">
    <w:abstractNumId w:val="9"/>
  </w:num>
  <w:num w:numId="27">
    <w:abstractNumId w:val="2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8C"/>
    <w:rsid w:val="00000BB4"/>
    <w:rsid w:val="00011778"/>
    <w:rsid w:val="000136F0"/>
    <w:rsid w:val="0001539B"/>
    <w:rsid w:val="000217DA"/>
    <w:rsid w:val="0003732A"/>
    <w:rsid w:val="00043D9D"/>
    <w:rsid w:val="0006049D"/>
    <w:rsid w:val="000639B0"/>
    <w:rsid w:val="00065013"/>
    <w:rsid w:val="000667CA"/>
    <w:rsid w:val="000728A6"/>
    <w:rsid w:val="00083334"/>
    <w:rsid w:val="000835DC"/>
    <w:rsid w:val="000858F6"/>
    <w:rsid w:val="000A63A8"/>
    <w:rsid w:val="000D514A"/>
    <w:rsid w:val="000D6C64"/>
    <w:rsid w:val="000E17B9"/>
    <w:rsid w:val="000E73FA"/>
    <w:rsid w:val="000F025E"/>
    <w:rsid w:val="000F5EEF"/>
    <w:rsid w:val="00101678"/>
    <w:rsid w:val="001035DC"/>
    <w:rsid w:val="001058B8"/>
    <w:rsid w:val="001102DD"/>
    <w:rsid w:val="0011330C"/>
    <w:rsid w:val="0011629C"/>
    <w:rsid w:val="0012004A"/>
    <w:rsid w:val="0012188A"/>
    <w:rsid w:val="00122CDB"/>
    <w:rsid w:val="00123393"/>
    <w:rsid w:val="00126D11"/>
    <w:rsid w:val="00126E06"/>
    <w:rsid w:val="001310E9"/>
    <w:rsid w:val="00137237"/>
    <w:rsid w:val="00150F9B"/>
    <w:rsid w:val="00161225"/>
    <w:rsid w:val="001823FA"/>
    <w:rsid w:val="0018693F"/>
    <w:rsid w:val="001A2BFA"/>
    <w:rsid w:val="001B4792"/>
    <w:rsid w:val="001D6953"/>
    <w:rsid w:val="001D6DD2"/>
    <w:rsid w:val="001E64B8"/>
    <w:rsid w:val="00206DFD"/>
    <w:rsid w:val="00225135"/>
    <w:rsid w:val="002252E4"/>
    <w:rsid w:val="002336CE"/>
    <w:rsid w:val="00242F07"/>
    <w:rsid w:val="00245B50"/>
    <w:rsid w:val="00252D63"/>
    <w:rsid w:val="00257156"/>
    <w:rsid w:val="002609B9"/>
    <w:rsid w:val="00273FC0"/>
    <w:rsid w:val="00294B68"/>
    <w:rsid w:val="002A0A32"/>
    <w:rsid w:val="002A4CE3"/>
    <w:rsid w:val="002A7633"/>
    <w:rsid w:val="002B08CB"/>
    <w:rsid w:val="002B38D6"/>
    <w:rsid w:val="002C1D9C"/>
    <w:rsid w:val="002C645E"/>
    <w:rsid w:val="002C7788"/>
    <w:rsid w:val="002D3432"/>
    <w:rsid w:val="002E6DDC"/>
    <w:rsid w:val="002F1C42"/>
    <w:rsid w:val="00332220"/>
    <w:rsid w:val="00333A4B"/>
    <w:rsid w:val="00352F3A"/>
    <w:rsid w:val="003646F9"/>
    <w:rsid w:val="0036585B"/>
    <w:rsid w:val="00365A6C"/>
    <w:rsid w:val="0038714B"/>
    <w:rsid w:val="00387816"/>
    <w:rsid w:val="003958DE"/>
    <w:rsid w:val="00395C11"/>
    <w:rsid w:val="003A5AB9"/>
    <w:rsid w:val="003A6B01"/>
    <w:rsid w:val="003C636E"/>
    <w:rsid w:val="003D244F"/>
    <w:rsid w:val="003E4BFC"/>
    <w:rsid w:val="003F0D70"/>
    <w:rsid w:val="004014E0"/>
    <w:rsid w:val="00402021"/>
    <w:rsid w:val="004115BA"/>
    <w:rsid w:val="004146A2"/>
    <w:rsid w:val="00423C09"/>
    <w:rsid w:val="00425E40"/>
    <w:rsid w:val="004278AA"/>
    <w:rsid w:val="00435848"/>
    <w:rsid w:val="00440AFA"/>
    <w:rsid w:val="00441EC4"/>
    <w:rsid w:val="0045057C"/>
    <w:rsid w:val="004648AC"/>
    <w:rsid w:val="00480B15"/>
    <w:rsid w:val="00486747"/>
    <w:rsid w:val="00497400"/>
    <w:rsid w:val="004A594B"/>
    <w:rsid w:val="004B033C"/>
    <w:rsid w:val="004D4837"/>
    <w:rsid w:val="005124FD"/>
    <w:rsid w:val="00522637"/>
    <w:rsid w:val="005261B3"/>
    <w:rsid w:val="00526D0C"/>
    <w:rsid w:val="00527F4B"/>
    <w:rsid w:val="0054209F"/>
    <w:rsid w:val="00543BCF"/>
    <w:rsid w:val="0055073D"/>
    <w:rsid w:val="00556965"/>
    <w:rsid w:val="00566F06"/>
    <w:rsid w:val="00572A28"/>
    <w:rsid w:val="00572A9F"/>
    <w:rsid w:val="00585D7D"/>
    <w:rsid w:val="00585F46"/>
    <w:rsid w:val="0058603B"/>
    <w:rsid w:val="00597D95"/>
    <w:rsid w:val="005A12D2"/>
    <w:rsid w:val="005A4C00"/>
    <w:rsid w:val="005C6A53"/>
    <w:rsid w:val="005D49F0"/>
    <w:rsid w:val="005E6BF8"/>
    <w:rsid w:val="005F3D28"/>
    <w:rsid w:val="005F41CF"/>
    <w:rsid w:val="005F44D6"/>
    <w:rsid w:val="00606CF4"/>
    <w:rsid w:val="0060768E"/>
    <w:rsid w:val="00622110"/>
    <w:rsid w:val="00624345"/>
    <w:rsid w:val="00626B8D"/>
    <w:rsid w:val="006430C5"/>
    <w:rsid w:val="00656CCD"/>
    <w:rsid w:val="00657B50"/>
    <w:rsid w:val="006613EA"/>
    <w:rsid w:val="006724BD"/>
    <w:rsid w:val="00673F7A"/>
    <w:rsid w:val="00675063"/>
    <w:rsid w:val="00676C7B"/>
    <w:rsid w:val="00682E0A"/>
    <w:rsid w:val="00685857"/>
    <w:rsid w:val="006A0A7E"/>
    <w:rsid w:val="006A0F9E"/>
    <w:rsid w:val="006D3D02"/>
    <w:rsid w:val="006D54AD"/>
    <w:rsid w:val="006E00F0"/>
    <w:rsid w:val="006E42F5"/>
    <w:rsid w:val="006E76CF"/>
    <w:rsid w:val="00700650"/>
    <w:rsid w:val="00713F63"/>
    <w:rsid w:val="00721842"/>
    <w:rsid w:val="0072208A"/>
    <w:rsid w:val="007257CF"/>
    <w:rsid w:val="007321E1"/>
    <w:rsid w:val="00732205"/>
    <w:rsid w:val="007327C3"/>
    <w:rsid w:val="007413F3"/>
    <w:rsid w:val="0075768C"/>
    <w:rsid w:val="00762A04"/>
    <w:rsid w:val="00766067"/>
    <w:rsid w:val="0077062E"/>
    <w:rsid w:val="007832D1"/>
    <w:rsid w:val="007B012C"/>
    <w:rsid w:val="007C1EE6"/>
    <w:rsid w:val="007D3E50"/>
    <w:rsid w:val="007E2230"/>
    <w:rsid w:val="007E6221"/>
    <w:rsid w:val="0081243A"/>
    <w:rsid w:val="00815EBF"/>
    <w:rsid w:val="0081671D"/>
    <w:rsid w:val="008373C4"/>
    <w:rsid w:val="00837E1F"/>
    <w:rsid w:val="008406B1"/>
    <w:rsid w:val="00843F9D"/>
    <w:rsid w:val="008447E3"/>
    <w:rsid w:val="00866A04"/>
    <w:rsid w:val="0089338A"/>
    <w:rsid w:val="00894F83"/>
    <w:rsid w:val="00895FFB"/>
    <w:rsid w:val="008975D9"/>
    <w:rsid w:val="008A5223"/>
    <w:rsid w:val="008D4127"/>
    <w:rsid w:val="008E0AEE"/>
    <w:rsid w:val="008E0B18"/>
    <w:rsid w:val="008E1AC3"/>
    <w:rsid w:val="008E23B9"/>
    <w:rsid w:val="008E7141"/>
    <w:rsid w:val="008F081D"/>
    <w:rsid w:val="008F3AD8"/>
    <w:rsid w:val="009062B1"/>
    <w:rsid w:val="00913CA7"/>
    <w:rsid w:val="00915DCF"/>
    <w:rsid w:val="009207E2"/>
    <w:rsid w:val="00926F55"/>
    <w:rsid w:val="00943AA1"/>
    <w:rsid w:val="00954212"/>
    <w:rsid w:val="009601CD"/>
    <w:rsid w:val="009602BF"/>
    <w:rsid w:val="00972A6E"/>
    <w:rsid w:val="00980E14"/>
    <w:rsid w:val="00981AF4"/>
    <w:rsid w:val="0098289E"/>
    <w:rsid w:val="00982A97"/>
    <w:rsid w:val="009861D4"/>
    <w:rsid w:val="009968C9"/>
    <w:rsid w:val="009A67FB"/>
    <w:rsid w:val="009B525B"/>
    <w:rsid w:val="009D5F7D"/>
    <w:rsid w:val="009E124B"/>
    <w:rsid w:val="009E1D2C"/>
    <w:rsid w:val="009F483F"/>
    <w:rsid w:val="00A03BFE"/>
    <w:rsid w:val="00A16204"/>
    <w:rsid w:val="00A37CCE"/>
    <w:rsid w:val="00A440E5"/>
    <w:rsid w:val="00A57A41"/>
    <w:rsid w:val="00A6021F"/>
    <w:rsid w:val="00A664DD"/>
    <w:rsid w:val="00A72F75"/>
    <w:rsid w:val="00A8160E"/>
    <w:rsid w:val="00A91E95"/>
    <w:rsid w:val="00AB1F76"/>
    <w:rsid w:val="00AB3088"/>
    <w:rsid w:val="00AC6546"/>
    <w:rsid w:val="00AD198B"/>
    <w:rsid w:val="00AD25C6"/>
    <w:rsid w:val="00AD63E7"/>
    <w:rsid w:val="00AE29EC"/>
    <w:rsid w:val="00AE6C40"/>
    <w:rsid w:val="00AF153E"/>
    <w:rsid w:val="00AF3A29"/>
    <w:rsid w:val="00B03682"/>
    <w:rsid w:val="00B050E4"/>
    <w:rsid w:val="00B354F7"/>
    <w:rsid w:val="00B4311D"/>
    <w:rsid w:val="00B51218"/>
    <w:rsid w:val="00B51F3C"/>
    <w:rsid w:val="00B66CF6"/>
    <w:rsid w:val="00B70911"/>
    <w:rsid w:val="00B724E7"/>
    <w:rsid w:val="00B72976"/>
    <w:rsid w:val="00B9484D"/>
    <w:rsid w:val="00B97233"/>
    <w:rsid w:val="00BA529B"/>
    <w:rsid w:val="00BA6F16"/>
    <w:rsid w:val="00BC11E5"/>
    <w:rsid w:val="00BD0082"/>
    <w:rsid w:val="00BD4A56"/>
    <w:rsid w:val="00BD6577"/>
    <w:rsid w:val="00BE08E7"/>
    <w:rsid w:val="00BE31B1"/>
    <w:rsid w:val="00BE716D"/>
    <w:rsid w:val="00C1532D"/>
    <w:rsid w:val="00C20982"/>
    <w:rsid w:val="00C278E3"/>
    <w:rsid w:val="00C33FEE"/>
    <w:rsid w:val="00C46F6C"/>
    <w:rsid w:val="00C56D42"/>
    <w:rsid w:val="00C623D4"/>
    <w:rsid w:val="00C727A2"/>
    <w:rsid w:val="00CA164A"/>
    <w:rsid w:val="00CC1616"/>
    <w:rsid w:val="00CC7ADC"/>
    <w:rsid w:val="00CD4F3D"/>
    <w:rsid w:val="00CE4C3C"/>
    <w:rsid w:val="00CF3A99"/>
    <w:rsid w:val="00D05E34"/>
    <w:rsid w:val="00D05EFD"/>
    <w:rsid w:val="00D10F1B"/>
    <w:rsid w:val="00D15BE1"/>
    <w:rsid w:val="00D31306"/>
    <w:rsid w:val="00D943D9"/>
    <w:rsid w:val="00D953EA"/>
    <w:rsid w:val="00DA58E8"/>
    <w:rsid w:val="00DB30F8"/>
    <w:rsid w:val="00DE38ED"/>
    <w:rsid w:val="00DE77B3"/>
    <w:rsid w:val="00DE7F71"/>
    <w:rsid w:val="00DF1A08"/>
    <w:rsid w:val="00DF288F"/>
    <w:rsid w:val="00DF7869"/>
    <w:rsid w:val="00E01479"/>
    <w:rsid w:val="00E058CD"/>
    <w:rsid w:val="00E2709F"/>
    <w:rsid w:val="00E369F7"/>
    <w:rsid w:val="00E44EE8"/>
    <w:rsid w:val="00E50AF9"/>
    <w:rsid w:val="00E60650"/>
    <w:rsid w:val="00E651B8"/>
    <w:rsid w:val="00E70B29"/>
    <w:rsid w:val="00E84DA5"/>
    <w:rsid w:val="00EA360B"/>
    <w:rsid w:val="00F03C40"/>
    <w:rsid w:val="00F168C5"/>
    <w:rsid w:val="00F218B7"/>
    <w:rsid w:val="00F22E7D"/>
    <w:rsid w:val="00F6074B"/>
    <w:rsid w:val="00F72EB1"/>
    <w:rsid w:val="00F74A8E"/>
    <w:rsid w:val="00F76A3C"/>
    <w:rsid w:val="00F81ECC"/>
    <w:rsid w:val="00F821EC"/>
    <w:rsid w:val="00F84693"/>
    <w:rsid w:val="00F95329"/>
    <w:rsid w:val="00FA1763"/>
    <w:rsid w:val="00FB09D0"/>
    <w:rsid w:val="00FB28CF"/>
    <w:rsid w:val="00FB7FF0"/>
    <w:rsid w:val="00FF0377"/>
    <w:rsid w:val="00FF1D76"/>
    <w:rsid w:val="00FF2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D24D1A-F74A-4FDF-A094-184B2904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F3D"/>
    <w:pPr>
      <w:spacing w:after="200" w:line="276" w:lineRule="auto"/>
    </w:pPr>
    <w:rPr>
      <w:lang w:val="lv-LV" w:eastAsia="en-US"/>
    </w:rPr>
  </w:style>
  <w:style w:type="paragraph" w:styleId="Heading2">
    <w:name w:val="heading 2"/>
    <w:basedOn w:val="Normal"/>
    <w:next w:val="Normal"/>
    <w:link w:val="Heading2Char"/>
    <w:autoRedefine/>
    <w:uiPriority w:val="99"/>
    <w:qFormat/>
    <w:rsid w:val="00A91E95"/>
    <w:pPr>
      <w:keepNext/>
      <w:spacing w:before="240" w:after="240" w:line="240" w:lineRule="auto"/>
      <w:jc w:val="center"/>
      <w:outlineLvl w:val="1"/>
    </w:pPr>
    <w:rPr>
      <w:rFonts w:ascii="Verdana" w:eastAsia="Times New Roman" w:hAnsi="Verdana"/>
      <w:b/>
      <w:i/>
      <w:caps/>
      <w:spacing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91E95"/>
    <w:rPr>
      <w:rFonts w:ascii="Verdana" w:eastAsia="Times New Roman" w:hAnsi="Verdana"/>
      <w:b/>
      <w:i/>
      <w:caps/>
      <w:spacing w:val="20"/>
      <w:lang w:val="en-GB" w:eastAsia="en-US"/>
    </w:rPr>
  </w:style>
  <w:style w:type="paragraph" w:styleId="BalloonText">
    <w:name w:val="Balloon Text"/>
    <w:basedOn w:val="Normal"/>
    <w:link w:val="BalloonTextChar"/>
    <w:uiPriority w:val="99"/>
    <w:semiHidden/>
    <w:rsid w:val="007576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768C"/>
    <w:rPr>
      <w:rFonts w:ascii="Tahoma" w:hAnsi="Tahoma" w:cs="Tahoma"/>
      <w:sz w:val="16"/>
      <w:szCs w:val="16"/>
    </w:rPr>
  </w:style>
  <w:style w:type="paragraph" w:styleId="BodyText">
    <w:name w:val="Body Text"/>
    <w:basedOn w:val="Normal"/>
    <w:link w:val="BodyTextChar"/>
    <w:uiPriority w:val="99"/>
    <w:rsid w:val="0075768C"/>
    <w:pPr>
      <w:spacing w:after="120" w:line="240" w:lineRule="auto"/>
    </w:pPr>
    <w:rPr>
      <w:rFonts w:ascii="Times New Roman" w:eastAsia="Times New Roman" w:hAnsi="Times New Roman"/>
      <w:sz w:val="24"/>
      <w:szCs w:val="24"/>
      <w:lang w:eastAsia="lv-LV"/>
    </w:rPr>
  </w:style>
  <w:style w:type="character" w:customStyle="1" w:styleId="BodyTextChar">
    <w:name w:val="Body Text Char"/>
    <w:basedOn w:val="DefaultParagraphFont"/>
    <w:link w:val="BodyText"/>
    <w:uiPriority w:val="99"/>
    <w:locked/>
    <w:rsid w:val="0075768C"/>
    <w:rPr>
      <w:rFonts w:ascii="Times New Roman" w:hAnsi="Times New Roman" w:cs="Times New Roman"/>
      <w:sz w:val="24"/>
      <w:szCs w:val="24"/>
      <w:lang w:eastAsia="lv-LV"/>
    </w:rPr>
  </w:style>
  <w:style w:type="table" w:styleId="TableGrid">
    <w:name w:val="Table Grid"/>
    <w:basedOn w:val="TableNormal"/>
    <w:rsid w:val="0075768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75768C"/>
    <w:pPr>
      <w:ind w:left="720"/>
      <w:contextualSpacing/>
    </w:pPr>
  </w:style>
  <w:style w:type="character" w:styleId="FootnoteReference">
    <w:name w:val="footnote reference"/>
    <w:basedOn w:val="DefaultParagraphFont"/>
    <w:semiHidden/>
    <w:rsid w:val="0075768C"/>
    <w:rPr>
      <w:rFonts w:ascii="Times New Roman" w:hAnsi="Times New Roman" w:cs="Times New Roman"/>
      <w:sz w:val="27"/>
      <w:vertAlign w:val="superscript"/>
      <w:lang w:val="en-US"/>
    </w:rPr>
  </w:style>
  <w:style w:type="paragraph" w:customStyle="1" w:styleId="Application4">
    <w:name w:val="Application4"/>
    <w:basedOn w:val="Normal"/>
    <w:autoRedefine/>
    <w:uiPriority w:val="99"/>
    <w:rsid w:val="0075768C"/>
    <w:pPr>
      <w:widowControl w:val="0"/>
      <w:numPr>
        <w:numId w:val="2"/>
      </w:numPr>
      <w:tabs>
        <w:tab w:val="right" w:pos="8789"/>
      </w:tabs>
      <w:suppressAutoHyphens/>
      <w:spacing w:after="0" w:line="240" w:lineRule="auto"/>
    </w:pPr>
    <w:rPr>
      <w:rFonts w:ascii="Arial" w:eastAsia="Times New Roman" w:hAnsi="Arial"/>
      <w:spacing w:val="-2"/>
      <w:sz w:val="20"/>
      <w:szCs w:val="20"/>
      <w:lang w:val="en-GB"/>
    </w:rPr>
  </w:style>
  <w:style w:type="character" w:styleId="Hyperlink">
    <w:name w:val="Hyperlink"/>
    <w:basedOn w:val="DefaultParagraphFont"/>
    <w:uiPriority w:val="99"/>
    <w:rsid w:val="00B51218"/>
    <w:rPr>
      <w:rFonts w:cs="Times New Roman"/>
      <w:color w:val="0000FF"/>
      <w:u w:val="single"/>
    </w:rPr>
  </w:style>
  <w:style w:type="character" w:customStyle="1" w:styleId="apple-style-span">
    <w:name w:val="apple-style-span"/>
    <w:basedOn w:val="DefaultParagraphFont"/>
    <w:rsid w:val="00065013"/>
    <w:rPr>
      <w:rFonts w:cs="Times New Roman"/>
    </w:rPr>
  </w:style>
  <w:style w:type="paragraph" w:styleId="Header">
    <w:name w:val="header"/>
    <w:basedOn w:val="Normal"/>
    <w:link w:val="HeaderChar"/>
    <w:uiPriority w:val="99"/>
    <w:semiHidden/>
    <w:rsid w:val="0006501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065013"/>
    <w:rPr>
      <w:rFonts w:cs="Times New Roman"/>
    </w:rPr>
  </w:style>
  <w:style w:type="paragraph" w:styleId="Footer">
    <w:name w:val="footer"/>
    <w:basedOn w:val="Normal"/>
    <w:link w:val="FooterChar"/>
    <w:uiPriority w:val="99"/>
    <w:rsid w:val="00065013"/>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065013"/>
    <w:rPr>
      <w:rFonts w:cs="Times New Roman"/>
    </w:rPr>
  </w:style>
  <w:style w:type="character" w:customStyle="1" w:styleId="StyleListBullet11ptChar">
    <w:name w:val="Style List Bullet + 11 pt Char"/>
    <w:basedOn w:val="DefaultParagraphFont"/>
    <w:uiPriority w:val="99"/>
    <w:rsid w:val="00E50AF9"/>
    <w:rPr>
      <w:rFonts w:cs="Times New Roman"/>
      <w:sz w:val="22"/>
      <w:lang w:val="en-GB" w:eastAsia="ar-SA" w:bidi="ar-SA"/>
    </w:rPr>
  </w:style>
  <w:style w:type="character" w:styleId="CommentReference">
    <w:name w:val="annotation reference"/>
    <w:basedOn w:val="DefaultParagraphFont"/>
    <w:uiPriority w:val="99"/>
    <w:semiHidden/>
    <w:rsid w:val="007C1EE6"/>
    <w:rPr>
      <w:rFonts w:cs="Times New Roman"/>
      <w:sz w:val="16"/>
      <w:szCs w:val="16"/>
    </w:rPr>
  </w:style>
  <w:style w:type="paragraph" w:styleId="CommentText">
    <w:name w:val="annotation text"/>
    <w:basedOn w:val="Normal"/>
    <w:link w:val="CommentTextChar"/>
    <w:uiPriority w:val="99"/>
    <w:semiHidden/>
    <w:rsid w:val="007C1EE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C1EE6"/>
    <w:rPr>
      <w:rFonts w:cs="Times New Roman"/>
      <w:sz w:val="20"/>
      <w:szCs w:val="20"/>
    </w:rPr>
  </w:style>
  <w:style w:type="paragraph" w:styleId="CommentSubject">
    <w:name w:val="annotation subject"/>
    <w:basedOn w:val="CommentText"/>
    <w:next w:val="CommentText"/>
    <w:link w:val="CommentSubjectChar"/>
    <w:uiPriority w:val="99"/>
    <w:semiHidden/>
    <w:rsid w:val="007C1EE6"/>
    <w:rPr>
      <w:b/>
      <w:bCs/>
    </w:rPr>
  </w:style>
  <w:style w:type="character" w:customStyle="1" w:styleId="CommentSubjectChar">
    <w:name w:val="Comment Subject Char"/>
    <w:basedOn w:val="CommentTextChar"/>
    <w:link w:val="CommentSubject"/>
    <w:uiPriority w:val="99"/>
    <w:semiHidden/>
    <w:locked/>
    <w:rsid w:val="007C1EE6"/>
    <w:rPr>
      <w:rFonts w:cs="Times New Roman"/>
      <w:b/>
      <w:bCs/>
      <w:sz w:val="20"/>
      <w:szCs w:val="20"/>
    </w:rPr>
  </w:style>
  <w:style w:type="character" w:styleId="FollowedHyperlink">
    <w:name w:val="FollowedHyperlink"/>
    <w:basedOn w:val="DefaultParagraphFont"/>
    <w:uiPriority w:val="99"/>
    <w:semiHidden/>
    <w:unhideWhenUsed/>
    <w:rsid w:val="00EA360B"/>
    <w:rPr>
      <w:color w:val="800080" w:themeColor="followedHyperlink"/>
      <w:u w:val="single"/>
    </w:rPr>
  </w:style>
  <w:style w:type="paragraph" w:customStyle="1" w:styleId="BodyText1">
    <w:name w:val="Body Text1"/>
    <w:basedOn w:val="BodyText"/>
    <w:link w:val="BodytextChar0"/>
    <w:rsid w:val="00AE29EC"/>
    <w:pPr>
      <w:shd w:val="clear" w:color="auto" w:fill="FFFFFF"/>
      <w:suppressAutoHyphens/>
      <w:ind w:left="14" w:hanging="14"/>
      <w:jc w:val="both"/>
    </w:pPr>
    <w:rPr>
      <w:bCs/>
      <w:lang w:val="en-GB" w:eastAsia="ar-SA"/>
    </w:rPr>
  </w:style>
  <w:style w:type="character" w:customStyle="1" w:styleId="BodytextChar0">
    <w:name w:val="Body text Char"/>
    <w:basedOn w:val="BodyTextChar"/>
    <w:link w:val="BodyText1"/>
    <w:rsid w:val="00AE29EC"/>
    <w:rPr>
      <w:rFonts w:ascii="Times New Roman" w:eastAsia="Times New Roman" w:hAnsi="Times New Roman" w:cs="Times New Roman"/>
      <w:bCs/>
      <w:sz w:val="24"/>
      <w:szCs w:val="24"/>
      <w:shd w:val="clear" w:color="auto" w:fill="FFFFFF"/>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166838">
      <w:bodyDiv w:val="1"/>
      <w:marLeft w:val="0"/>
      <w:marRight w:val="0"/>
      <w:marTop w:val="0"/>
      <w:marBottom w:val="0"/>
      <w:divBdr>
        <w:top w:val="none" w:sz="0" w:space="0" w:color="auto"/>
        <w:left w:val="none" w:sz="0" w:space="0" w:color="auto"/>
        <w:bottom w:val="none" w:sz="0" w:space="0" w:color="auto"/>
        <w:right w:val="none" w:sz="0" w:space="0" w:color="auto"/>
      </w:divBdr>
    </w:div>
    <w:div w:id="830029090">
      <w:bodyDiv w:val="1"/>
      <w:marLeft w:val="0"/>
      <w:marRight w:val="0"/>
      <w:marTop w:val="0"/>
      <w:marBottom w:val="0"/>
      <w:divBdr>
        <w:top w:val="none" w:sz="0" w:space="0" w:color="auto"/>
        <w:left w:val="none" w:sz="0" w:space="0" w:color="auto"/>
        <w:bottom w:val="none" w:sz="0" w:space="0" w:color="auto"/>
        <w:right w:val="none" w:sz="0" w:space="0" w:color="auto"/>
      </w:divBdr>
    </w:div>
    <w:div w:id="129244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21508-C95C-4B83-9443-946F4D6D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6015</Words>
  <Characters>3430</Characters>
  <Application>Microsoft Office Word</Application>
  <DocSecurity>0</DocSecurity>
  <Lines>28</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iveta.puzo</dc:creator>
  <cp:lastModifiedBy>Agnese Marnauza</cp:lastModifiedBy>
  <cp:revision>2</cp:revision>
  <cp:lastPrinted>2017-05-02T07:38:00Z</cp:lastPrinted>
  <dcterms:created xsi:type="dcterms:W3CDTF">2017-05-02T12:18:00Z</dcterms:created>
  <dcterms:modified xsi:type="dcterms:W3CDTF">2017-05-02T12:18:00Z</dcterms:modified>
</cp:coreProperties>
</file>